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F15339">
            <w:pPr>
              <w:jc w:val="right"/>
              <w:rPr>
                <w:rFonts w:cs="Arial"/>
              </w:rPr>
            </w:pPr>
            <w:r w:rsidRPr="002E571A">
              <w:rPr>
                <w:rFonts w:cs="Arial"/>
                <w:szCs w:val="22"/>
              </w:rPr>
              <w:t xml:space="preserve">Протокол  № </w:t>
            </w:r>
            <w:r w:rsidR="00F15339">
              <w:rPr>
                <w:rFonts w:cs="Arial"/>
                <w:szCs w:val="22"/>
              </w:rPr>
              <w:t>48</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F15339">
            <w:pPr>
              <w:jc w:val="right"/>
              <w:rPr>
                <w:rFonts w:cs="Arial"/>
              </w:rPr>
            </w:pPr>
            <w:r w:rsidRPr="002E571A">
              <w:rPr>
                <w:rFonts w:cs="Arial"/>
                <w:szCs w:val="22"/>
              </w:rPr>
              <w:t>«</w:t>
            </w:r>
            <w:r w:rsidR="00F15339">
              <w:rPr>
                <w:rFonts w:cs="Arial"/>
                <w:szCs w:val="22"/>
              </w:rPr>
              <w:t>02</w:t>
            </w:r>
            <w:r w:rsidRPr="002E571A">
              <w:rPr>
                <w:rFonts w:cs="Arial"/>
                <w:szCs w:val="22"/>
              </w:rPr>
              <w:t xml:space="preserve">» </w:t>
            </w:r>
            <w:r w:rsidR="00F15339">
              <w:rPr>
                <w:rFonts w:cs="Arial"/>
                <w:szCs w:val="22"/>
              </w:rPr>
              <w:t>апреля</w:t>
            </w:r>
            <w:r w:rsidRPr="002E571A">
              <w:rPr>
                <w:rFonts w:cs="Arial"/>
                <w:szCs w:val="22"/>
              </w:rPr>
              <w:t xml:space="preserve">  </w:t>
            </w:r>
            <w:r w:rsidR="00F15339">
              <w:rPr>
                <w:rFonts w:cs="Arial"/>
                <w:szCs w:val="22"/>
              </w:rPr>
              <w:t>2019</w:t>
            </w:r>
            <w:r w:rsidRPr="002E571A">
              <w:rPr>
                <w:rFonts w:cs="Arial"/>
                <w:szCs w:val="22"/>
              </w:rPr>
              <w:t xml:space="preserve"> г.</w:t>
            </w:r>
          </w:p>
        </w:tc>
      </w:tr>
    </w:tbl>
    <w:p w:rsidR="00DE7BED" w:rsidRDefault="00DE7BED" w:rsidP="00DE7BED">
      <w:pPr>
        <w:rPr>
          <w:rFonts w:cs="Arial"/>
          <w:vanish/>
          <w:szCs w:val="22"/>
        </w:rPr>
      </w:pPr>
    </w:p>
    <w:p w:rsidR="00DE7BED" w:rsidRPr="002E571A" w:rsidRDefault="00A03AA2" w:rsidP="00DE7BED">
      <w:pPr>
        <w:rPr>
          <w:rFonts w:cs="Arial"/>
          <w:szCs w:val="22"/>
        </w:rPr>
      </w:pPr>
      <w:r w:rsidRPr="00631231">
        <w:rPr>
          <w:rFonts w:cs="Arial"/>
          <w:szCs w:val="22"/>
        </w:rPr>
        <w:t>ПДО №</w:t>
      </w:r>
      <w:r w:rsidR="009145FA" w:rsidRPr="00631231">
        <w:rPr>
          <w:rFonts w:cs="Arial"/>
          <w:szCs w:val="22"/>
        </w:rPr>
        <w:t>1</w:t>
      </w:r>
      <w:r w:rsidR="00631231" w:rsidRPr="00631231">
        <w:rPr>
          <w:rFonts w:cs="Arial"/>
          <w:szCs w:val="22"/>
        </w:rPr>
        <w:t>41</w:t>
      </w:r>
      <w:r w:rsidR="00362455" w:rsidRPr="00631231">
        <w:rPr>
          <w:rFonts w:cs="Arial"/>
          <w:szCs w:val="22"/>
        </w:rPr>
        <w:t>-</w:t>
      </w:r>
      <w:r w:rsidRPr="00631231">
        <w:rPr>
          <w:rFonts w:cs="Arial"/>
          <w:szCs w:val="22"/>
        </w:rPr>
        <w:t>КР-201</w:t>
      </w:r>
      <w:r w:rsidR="00AD0B73" w:rsidRPr="00631231">
        <w:rPr>
          <w:rFonts w:cs="Arial"/>
          <w:szCs w:val="22"/>
        </w:rPr>
        <w:t>9</w:t>
      </w:r>
      <w:r w:rsidRPr="006600DB">
        <w:rPr>
          <w:rFonts w:cs="Arial"/>
          <w:szCs w:val="22"/>
        </w:rPr>
        <w:t xml:space="preserve"> от</w:t>
      </w:r>
      <w:r w:rsidRPr="005F56FA">
        <w:rPr>
          <w:rFonts w:cs="Arial"/>
          <w:szCs w:val="22"/>
        </w:rPr>
        <w:t xml:space="preserve"> </w:t>
      </w:r>
      <w:r w:rsidR="00F15339">
        <w:rPr>
          <w:rFonts w:cs="Arial"/>
          <w:szCs w:val="22"/>
        </w:rPr>
        <w:t>«02» апреля 2019г.</w:t>
      </w:r>
    </w:p>
    <w:p w:rsidR="00DE7BED" w:rsidRDefault="00DE7BED" w:rsidP="00DE7BED">
      <w:pPr>
        <w:jc w:val="both"/>
        <w:rPr>
          <w:rFonts w:cs="Arial"/>
          <w:sz w:val="16"/>
          <w:szCs w:val="16"/>
        </w:rPr>
      </w:pPr>
    </w:p>
    <w:p w:rsidR="007D6C8C" w:rsidRPr="001D2186" w:rsidRDefault="00295F56" w:rsidP="00B64ABC">
      <w:pPr>
        <w:jc w:val="both"/>
        <w:rPr>
          <w:rFonts w:cs="Arial"/>
          <w:szCs w:val="22"/>
        </w:rPr>
      </w:pPr>
      <w:r>
        <w:rPr>
          <w:rFonts w:cs="Arial"/>
          <w:b/>
          <w:szCs w:val="22"/>
        </w:rPr>
        <w:t>П</w:t>
      </w:r>
      <w:r w:rsidR="00DE7BED">
        <w:rPr>
          <w:rFonts w:cs="Arial"/>
          <w:b/>
          <w:szCs w:val="22"/>
        </w:rPr>
        <w:t xml:space="preserve">АО </w:t>
      </w:r>
      <w:r w:rsidR="00DE7BED" w:rsidRPr="007873E8">
        <w:rPr>
          <w:rFonts w:cs="Arial"/>
          <w:b/>
          <w:szCs w:val="22"/>
        </w:rPr>
        <w:t>«Славнефть</w:t>
      </w:r>
      <w:r w:rsidR="00DE7BED">
        <w:rPr>
          <w:rFonts w:cs="Arial"/>
          <w:b/>
          <w:szCs w:val="22"/>
        </w:rPr>
        <w:t>-ЯНОС»</w:t>
      </w:r>
      <w:r w:rsidR="00DE7BED" w:rsidRPr="002E571A">
        <w:rPr>
          <w:rFonts w:cs="Arial"/>
          <w:szCs w:val="22"/>
        </w:rPr>
        <w:t xml:space="preserve"> (далее – Общество) приглашает </w:t>
      </w:r>
      <w:r w:rsidR="00A326D9">
        <w:rPr>
          <w:rFonts w:cs="Arial"/>
          <w:szCs w:val="22"/>
        </w:rPr>
        <w:t>В</w:t>
      </w:r>
      <w:r w:rsidR="00DE7BED" w:rsidRPr="002E571A">
        <w:rPr>
          <w:rFonts w:cs="Arial"/>
          <w:szCs w:val="22"/>
        </w:rPr>
        <w:t xml:space="preserve">ас сделать предложение (оферту) </w:t>
      </w:r>
      <w:r w:rsidR="00DE7BED" w:rsidRPr="00B10EBC">
        <w:rPr>
          <w:rFonts w:cs="Arial"/>
          <w:b/>
          <w:szCs w:val="22"/>
        </w:rPr>
        <w:t xml:space="preserve">на </w:t>
      </w:r>
      <w:r w:rsidR="00B10EBC" w:rsidRPr="00B10EBC">
        <w:rPr>
          <w:rFonts w:cs="Arial"/>
          <w:b/>
          <w:szCs w:val="22"/>
        </w:rPr>
        <w:t xml:space="preserve">выполнение работ </w:t>
      </w:r>
      <w:r w:rsidR="00527E8B" w:rsidRPr="00527E8B">
        <w:rPr>
          <w:rFonts w:cs="Arial"/>
          <w:b/>
          <w:szCs w:val="22"/>
        </w:rPr>
        <w:t xml:space="preserve">по сбору, транспортированию, утилизации, обработке, обезвреживанию отходов </w:t>
      </w:r>
      <w:r w:rsidR="00741355">
        <w:rPr>
          <w:rFonts w:cs="Arial"/>
          <w:b/>
          <w:szCs w:val="22"/>
        </w:rPr>
        <w:t>П</w:t>
      </w:r>
      <w:r w:rsidR="00527E8B" w:rsidRPr="00527E8B">
        <w:rPr>
          <w:rFonts w:cs="Arial"/>
          <w:b/>
          <w:szCs w:val="22"/>
        </w:rPr>
        <w:t>АО «Славнефть-ЯНОС»</w:t>
      </w:r>
      <w:r w:rsidR="00B10EBC">
        <w:rPr>
          <w:rFonts w:cs="Arial"/>
          <w:b/>
          <w:szCs w:val="22"/>
        </w:rPr>
        <w:t>.</w:t>
      </w:r>
      <w:r w:rsidR="00B64ABC" w:rsidRPr="00B64ABC">
        <w:rPr>
          <w:rFonts w:cs="Arial"/>
          <w:b/>
          <w:szCs w:val="22"/>
        </w:rPr>
        <w:t xml:space="preserve"> </w:t>
      </w:r>
      <w:r w:rsidR="00C6759D" w:rsidRPr="002E571A">
        <w:rPr>
          <w:rFonts w:cs="Arial"/>
          <w:szCs w:val="22"/>
        </w:rPr>
        <w:t xml:space="preserve">По </w:t>
      </w:r>
      <w:r w:rsidR="00C6759D"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C6759D">
        <w:rPr>
          <w:rFonts w:cs="Arial"/>
          <w:szCs w:val="22"/>
        </w:rPr>
        <w:t>Безотзывной офертой</w:t>
      </w:r>
      <w:r w:rsidR="00C6759D" w:rsidRPr="008B32AB">
        <w:rPr>
          <w:rFonts w:cs="Arial"/>
          <w:szCs w:val="22"/>
        </w:rPr>
        <w:t xml:space="preserve"> для </w:t>
      </w:r>
      <w:r w:rsidR="00C6759D">
        <w:rPr>
          <w:rFonts w:cs="Arial"/>
          <w:szCs w:val="22"/>
        </w:rPr>
        <w:t>коммерческой</w:t>
      </w:r>
      <w:r w:rsidR="00C6759D" w:rsidRPr="008B32AB">
        <w:rPr>
          <w:rFonts w:cs="Arial"/>
          <w:szCs w:val="22"/>
        </w:rPr>
        <w:t xml:space="preserve"> части предложения</w:t>
      </w:r>
      <w:r w:rsidR="00AE4ACF">
        <w:rPr>
          <w:rFonts w:cs="Arial"/>
          <w:szCs w:val="22"/>
        </w:rPr>
        <w:t xml:space="preserve"> (Ф</w:t>
      </w:r>
      <w:r w:rsidR="00C6759D" w:rsidRPr="00923B3D">
        <w:rPr>
          <w:rFonts w:cs="Arial"/>
          <w:szCs w:val="22"/>
        </w:rPr>
        <w:t xml:space="preserve">орма 5) при выполнении </w:t>
      </w:r>
      <w:r w:rsidR="00AE4ACF">
        <w:rPr>
          <w:rFonts w:cs="Arial"/>
          <w:szCs w:val="22"/>
        </w:rPr>
        <w:t>Требований к предмету оферты (Ф</w:t>
      </w:r>
      <w:r w:rsidR="00C6759D" w:rsidRPr="00AC1C46">
        <w:rPr>
          <w:rFonts w:cs="Arial"/>
          <w:szCs w:val="22"/>
        </w:rPr>
        <w:t>орма 2):</w:t>
      </w:r>
      <w:r w:rsidR="00DE7BED" w:rsidRPr="00AC1C46">
        <w:rPr>
          <w:rFonts w:cs="Arial"/>
          <w:szCs w:val="22"/>
        </w:rPr>
        <w:t xml:space="preserve"> </w:t>
      </w:r>
      <w:r w:rsidR="00EE0582" w:rsidRPr="000D57D0">
        <w:rPr>
          <w:rFonts w:cs="Arial"/>
          <w:szCs w:val="22"/>
        </w:rPr>
        <w:t xml:space="preserve">наименьшая стоимость </w:t>
      </w:r>
      <w:r w:rsidR="003F4849" w:rsidRPr="003F4849">
        <w:rPr>
          <w:rFonts w:cs="Arial"/>
          <w:szCs w:val="22"/>
        </w:rPr>
        <w:t>работ</w:t>
      </w:r>
      <w:r w:rsidR="00041E0F">
        <w:rPr>
          <w:rFonts w:cs="Arial"/>
          <w:szCs w:val="22"/>
        </w:rPr>
        <w:t xml:space="preserve"> по каждому лоту отдельно</w:t>
      </w:r>
      <w:r w:rsidR="007D6C8C" w:rsidRPr="00EE0582">
        <w:rPr>
          <w:rFonts w:cs="Arial"/>
          <w:szCs w:val="22"/>
        </w:rPr>
        <w:t>.</w:t>
      </w:r>
    </w:p>
    <w:p w:rsidR="00C7494E" w:rsidRPr="00C7494E" w:rsidRDefault="00C7494E" w:rsidP="00C7494E">
      <w:pPr>
        <w:ind w:firstLine="720"/>
        <w:jc w:val="both"/>
        <w:rPr>
          <w:rFonts w:cs="Arial"/>
          <w:szCs w:val="22"/>
        </w:rPr>
      </w:pPr>
      <w:r w:rsidRPr="00C7494E">
        <w:rPr>
          <w:rFonts w:cs="Arial"/>
          <w:szCs w:val="22"/>
        </w:rPr>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C7494E" w:rsidRPr="00C7494E" w:rsidRDefault="00C7494E" w:rsidP="00C7494E">
      <w:pPr>
        <w:ind w:firstLine="708"/>
        <w:jc w:val="both"/>
        <w:rPr>
          <w:rFonts w:cs="Arial"/>
          <w:szCs w:val="22"/>
        </w:rPr>
      </w:pPr>
      <w:r w:rsidRPr="00C7494E">
        <w:rPr>
          <w:rFonts w:cs="Arial"/>
          <w:szCs w:val="22"/>
        </w:rPr>
        <w:t>Подача одним участником закупки альтернативных оферт не допускается.</w:t>
      </w:r>
    </w:p>
    <w:p w:rsidR="00C7494E" w:rsidRPr="00C7494E" w:rsidRDefault="00C7494E" w:rsidP="00C7494E">
      <w:pPr>
        <w:ind w:firstLine="720"/>
        <w:jc w:val="both"/>
        <w:rPr>
          <w:rFonts w:cs="Arial"/>
          <w:szCs w:val="22"/>
        </w:rPr>
      </w:pPr>
      <w:r w:rsidRPr="00C7494E">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C7494E" w:rsidRPr="00C7494E" w:rsidRDefault="00C7494E" w:rsidP="00C7494E">
      <w:pPr>
        <w:ind w:firstLine="720"/>
        <w:jc w:val="both"/>
        <w:rPr>
          <w:rFonts w:cs="Arial"/>
          <w:szCs w:val="22"/>
        </w:rPr>
      </w:pPr>
      <w:r w:rsidRPr="00C7494E">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C7494E" w:rsidRPr="00C7494E" w:rsidRDefault="00C7494E" w:rsidP="00C7494E">
      <w:pPr>
        <w:ind w:firstLine="720"/>
        <w:jc w:val="both"/>
        <w:rPr>
          <w:rFonts w:cs="Arial"/>
          <w:szCs w:val="22"/>
        </w:rPr>
      </w:pPr>
      <w:r w:rsidRPr="00C7494E">
        <w:rPr>
          <w:rFonts w:cs="Arial"/>
          <w:szCs w:val="22"/>
        </w:rPr>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C7494E" w:rsidRPr="00C7494E" w:rsidRDefault="00C7494E" w:rsidP="00C7494E">
      <w:pPr>
        <w:ind w:firstLine="720"/>
        <w:jc w:val="both"/>
        <w:rPr>
          <w:rFonts w:cs="Arial"/>
          <w:szCs w:val="22"/>
        </w:rPr>
      </w:pPr>
      <w:r w:rsidRPr="00C7494E">
        <w:rPr>
          <w:rFonts w:cs="Arial"/>
          <w:szCs w:val="22"/>
        </w:rPr>
        <w:t>Тендер проводится в два этапа: оценка технической части оферт и оценка коммерческой части оферт.</w:t>
      </w:r>
    </w:p>
    <w:p w:rsidR="00C7494E" w:rsidRPr="00C7494E" w:rsidRDefault="00C7494E" w:rsidP="00C7494E">
      <w:pPr>
        <w:tabs>
          <w:tab w:val="left" w:pos="284"/>
        </w:tabs>
        <w:ind w:firstLine="709"/>
        <w:jc w:val="both"/>
        <w:outlineLvl w:val="1"/>
        <w:rPr>
          <w:rFonts w:cs="Arial"/>
          <w:szCs w:val="22"/>
        </w:rPr>
      </w:pPr>
      <w:r w:rsidRPr="00C7494E">
        <w:rPr>
          <w:rFonts w:cs="Arial"/>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C7494E" w:rsidRPr="00C7494E" w:rsidRDefault="00C7494E" w:rsidP="00C7494E">
      <w:pPr>
        <w:tabs>
          <w:tab w:val="left" w:pos="284"/>
        </w:tabs>
        <w:ind w:firstLine="709"/>
        <w:jc w:val="both"/>
        <w:outlineLvl w:val="1"/>
        <w:rPr>
          <w:rFonts w:cs="Arial"/>
          <w:szCs w:val="22"/>
        </w:rPr>
      </w:pPr>
      <w:r w:rsidRPr="00C7494E">
        <w:rPr>
          <w:rFonts w:cs="Arial"/>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C7494E" w:rsidRPr="00C7494E" w:rsidRDefault="00C7494E" w:rsidP="00C7494E">
      <w:pPr>
        <w:tabs>
          <w:tab w:val="left" w:pos="284"/>
        </w:tabs>
        <w:ind w:firstLine="709"/>
        <w:jc w:val="both"/>
        <w:outlineLvl w:val="1"/>
        <w:rPr>
          <w:rFonts w:cs="Arial"/>
          <w:szCs w:val="22"/>
        </w:rPr>
      </w:pPr>
      <w:r w:rsidRPr="00C7494E">
        <w:rPr>
          <w:rFonts w:cs="Arial"/>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C7494E" w:rsidRPr="00C7494E" w:rsidRDefault="00C7494E" w:rsidP="00C7494E">
      <w:pPr>
        <w:tabs>
          <w:tab w:val="left" w:pos="284"/>
        </w:tabs>
        <w:ind w:firstLine="709"/>
        <w:jc w:val="both"/>
        <w:outlineLvl w:val="1"/>
        <w:rPr>
          <w:rFonts w:cs="Arial"/>
          <w:szCs w:val="22"/>
        </w:rPr>
      </w:pPr>
      <w:r w:rsidRPr="00C7494E">
        <w:rPr>
          <w:rFonts w:cs="Arial"/>
          <w:szCs w:val="22"/>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C7494E" w:rsidRPr="00C7494E" w:rsidRDefault="00C7494E" w:rsidP="00C7494E">
      <w:pPr>
        <w:tabs>
          <w:tab w:val="left" w:pos="284"/>
        </w:tabs>
        <w:ind w:firstLine="709"/>
        <w:jc w:val="both"/>
        <w:outlineLvl w:val="1"/>
        <w:rPr>
          <w:rFonts w:cs="Arial"/>
          <w:szCs w:val="22"/>
        </w:rPr>
      </w:pPr>
      <w:r w:rsidRPr="00C7494E">
        <w:rPr>
          <w:rFonts w:cs="Arial"/>
          <w:szCs w:val="22"/>
        </w:rPr>
        <w:lastRenderedPageBreak/>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 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C7494E" w:rsidRPr="00C7494E" w:rsidRDefault="00C7494E" w:rsidP="00C7494E">
      <w:pPr>
        <w:tabs>
          <w:tab w:val="left" w:pos="284"/>
        </w:tabs>
        <w:ind w:firstLine="709"/>
        <w:jc w:val="both"/>
        <w:outlineLvl w:val="1"/>
        <w:rPr>
          <w:rFonts w:cs="Arial"/>
          <w:szCs w:val="22"/>
        </w:rPr>
      </w:pPr>
      <w:r w:rsidRPr="00C7494E">
        <w:rPr>
          <w:rFonts w:cs="Arial"/>
          <w:szCs w:val="22"/>
        </w:rPr>
        <w:t xml:space="preserve">В случае если на дату принятия решения о признании победителем контрагент имеет со </w:t>
      </w:r>
      <w:r w:rsidR="00295F56">
        <w:rPr>
          <w:rFonts w:cs="Arial"/>
          <w:szCs w:val="22"/>
        </w:rPr>
        <w:t>стороны П</w:t>
      </w:r>
      <w:r w:rsidRPr="00C7494E">
        <w:rPr>
          <w:rFonts w:cs="Arial"/>
          <w:szCs w:val="22"/>
        </w:rPr>
        <w:t>АО «Славнефть-ЯНОС» неурегулированные претензии, предъявленные ему последним не позднее даты публикации ПДО (с п</w:t>
      </w:r>
      <w:r w:rsidR="00295F56">
        <w:rPr>
          <w:rFonts w:cs="Arial"/>
          <w:szCs w:val="22"/>
        </w:rPr>
        <w:t>риложениями) на интернет-сайте П</w:t>
      </w:r>
      <w:r w:rsidRPr="00C7494E">
        <w:rPr>
          <w:rFonts w:cs="Arial"/>
          <w:szCs w:val="22"/>
        </w:rPr>
        <w:t>АО «Славнефть-ЯНОС», Общество оставляет за собой право не признавать данного контрагента победителем тендера.</w:t>
      </w:r>
    </w:p>
    <w:p w:rsidR="00C7494E" w:rsidRPr="00C7494E" w:rsidRDefault="00C7494E" w:rsidP="00C7494E">
      <w:pPr>
        <w:ind w:firstLine="720"/>
        <w:jc w:val="both"/>
        <w:rPr>
          <w:rFonts w:cs="Arial"/>
          <w:szCs w:val="22"/>
        </w:rPr>
      </w:pPr>
      <w:r w:rsidRPr="00C7494E">
        <w:rPr>
          <w:rFonts w:cs="Arial"/>
          <w:szCs w:val="22"/>
        </w:rPr>
        <w:t>Общество оставляет за собой право акцептовать любое из поступивших предложений, либо не акцептовать ни одно из них.</w:t>
      </w:r>
    </w:p>
    <w:p w:rsidR="00C7494E" w:rsidRPr="00C7494E" w:rsidRDefault="00C7494E" w:rsidP="00C7494E">
      <w:pPr>
        <w:ind w:firstLine="720"/>
        <w:jc w:val="both"/>
        <w:rPr>
          <w:rFonts w:cs="Arial"/>
          <w:szCs w:val="22"/>
        </w:rPr>
      </w:pPr>
      <w:r w:rsidRPr="00C7494E">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C7494E">
        <w:rPr>
          <w:rFonts w:cs="Arial"/>
          <w:b/>
          <w:szCs w:val="22"/>
        </w:rPr>
        <w:t xml:space="preserve">15 </w:t>
      </w:r>
      <w:r>
        <w:rPr>
          <w:rFonts w:cs="Arial"/>
          <w:b/>
          <w:szCs w:val="22"/>
        </w:rPr>
        <w:t>июня</w:t>
      </w:r>
      <w:r w:rsidRPr="00C7494E">
        <w:rPr>
          <w:rFonts w:cs="Arial"/>
          <w:b/>
          <w:szCs w:val="22"/>
        </w:rPr>
        <w:t xml:space="preserve"> 2019 г.</w:t>
      </w:r>
      <w:r w:rsidRPr="00C7494E">
        <w:rPr>
          <w:rFonts w:cs="Arial"/>
          <w:szCs w:val="22"/>
        </w:rPr>
        <w:t xml:space="preserve"> включительно, соответствовать всем условиям, указанным в настоящем извещении.</w:t>
      </w:r>
    </w:p>
    <w:p w:rsidR="00C7494E" w:rsidRPr="00C7494E" w:rsidRDefault="00C7494E" w:rsidP="00C7494E">
      <w:pPr>
        <w:ind w:firstLine="720"/>
        <w:jc w:val="both"/>
        <w:rPr>
          <w:rFonts w:cs="Arial"/>
          <w:szCs w:val="22"/>
        </w:rPr>
      </w:pPr>
      <w:r w:rsidRPr="00C7494E">
        <w:rPr>
          <w:rFonts w:cs="Arial"/>
          <w:szCs w:val="22"/>
        </w:rPr>
        <w:t>Офертой контрагента будет считаться следующий комплект документов:</w:t>
      </w:r>
    </w:p>
    <w:p w:rsidR="00DE7BED" w:rsidRPr="002E571A" w:rsidRDefault="00DE7BED" w:rsidP="00B10EBC">
      <w:pPr>
        <w:ind w:firstLine="567"/>
        <w:jc w:val="both"/>
        <w:rPr>
          <w:rFonts w:cs="Arial"/>
          <w:szCs w:val="22"/>
        </w:rPr>
      </w:pPr>
      <w:r w:rsidRPr="002E571A">
        <w:rPr>
          <w:rFonts w:cs="Arial"/>
          <w:szCs w:val="22"/>
        </w:rPr>
        <w:t>техническая часть:</w:t>
      </w:r>
    </w:p>
    <w:p w:rsidR="00C6759D" w:rsidRPr="00414829" w:rsidRDefault="00C6759D" w:rsidP="00C6759D">
      <w:pPr>
        <w:pStyle w:val="ac"/>
        <w:numPr>
          <w:ilvl w:val="0"/>
          <w:numId w:val="2"/>
        </w:numPr>
        <w:tabs>
          <w:tab w:val="left" w:pos="1418"/>
        </w:tabs>
        <w:ind w:left="1418" w:hanging="341"/>
        <w:contextualSpacing w:val="0"/>
        <w:jc w:val="both"/>
        <w:rPr>
          <w:rFonts w:cs="Arial"/>
          <w:szCs w:val="22"/>
          <w:u w:val="single"/>
        </w:rPr>
      </w:pPr>
      <w:r w:rsidRPr="008B32AB">
        <w:rPr>
          <w:rFonts w:cs="Arial"/>
          <w:szCs w:val="22"/>
        </w:rPr>
        <w:t>Безотзывная оферта для технической части предложения</w:t>
      </w:r>
      <w:r>
        <w:rPr>
          <w:rFonts w:cs="Arial"/>
          <w:szCs w:val="22"/>
        </w:rPr>
        <w:t xml:space="preserve"> (Ф</w:t>
      </w:r>
      <w:r w:rsidRPr="003561AE">
        <w:rPr>
          <w:rFonts w:cs="Arial"/>
          <w:szCs w:val="22"/>
        </w:rPr>
        <w:t>орма 4, подписанная уполномоченным лицом и заверенная печатью участника закупки)</w:t>
      </w:r>
      <w:r w:rsidR="00B10EBC">
        <w:rPr>
          <w:rFonts w:cs="Arial"/>
          <w:szCs w:val="22"/>
        </w:rPr>
        <w:t xml:space="preserve">, </w:t>
      </w:r>
      <w:r w:rsidR="00B10EBC" w:rsidRPr="00414829">
        <w:rPr>
          <w:rFonts w:cs="Arial"/>
          <w:szCs w:val="22"/>
          <w:u w:val="single"/>
        </w:rPr>
        <w:t>по каждому лоту отдельно</w:t>
      </w:r>
      <w:r w:rsidRPr="00414829">
        <w:rPr>
          <w:rFonts w:cs="Arial"/>
          <w:szCs w:val="22"/>
          <w:u w:val="single"/>
        </w:rPr>
        <w:t>;</w:t>
      </w:r>
    </w:p>
    <w:p w:rsidR="000548CD" w:rsidRPr="00766278" w:rsidRDefault="000548CD" w:rsidP="00766278">
      <w:pPr>
        <w:pStyle w:val="ac"/>
        <w:numPr>
          <w:ilvl w:val="0"/>
          <w:numId w:val="2"/>
        </w:numPr>
        <w:tabs>
          <w:tab w:val="left" w:pos="1418"/>
        </w:tabs>
        <w:ind w:left="1418" w:hanging="341"/>
        <w:contextualSpacing w:val="0"/>
        <w:jc w:val="both"/>
        <w:rPr>
          <w:rFonts w:cs="Arial"/>
          <w:szCs w:val="22"/>
        </w:rPr>
      </w:pPr>
      <w:r w:rsidRPr="00766278">
        <w:rPr>
          <w:rFonts w:cs="Arial"/>
          <w:szCs w:val="22"/>
        </w:rPr>
        <w:t xml:space="preserve">Подписанный договор подряда (Форма №3) с Приложениями к нему, без указания стоимости работ в </w:t>
      </w:r>
      <w:r w:rsidR="00766278" w:rsidRPr="00766278">
        <w:rPr>
          <w:rFonts w:cs="Arial"/>
          <w:szCs w:val="22"/>
        </w:rPr>
        <w:t>Приложении №1</w:t>
      </w:r>
      <w:r w:rsidR="00AA266C" w:rsidRPr="00766278">
        <w:rPr>
          <w:rFonts w:cs="Arial"/>
          <w:szCs w:val="22"/>
        </w:rPr>
        <w:t xml:space="preserve"> к договору</w:t>
      </w:r>
      <w:r w:rsidRPr="00766278">
        <w:rPr>
          <w:rFonts w:cs="Arial"/>
          <w:szCs w:val="22"/>
        </w:rPr>
        <w:t xml:space="preserve">, подписанные и скрепленные печатью организации в редакции Заказчика, в </w:t>
      </w:r>
      <w:r w:rsidR="00DA499C" w:rsidRPr="00766278">
        <w:rPr>
          <w:rFonts w:cs="Arial"/>
          <w:szCs w:val="22"/>
        </w:rPr>
        <w:t>1</w:t>
      </w:r>
      <w:r w:rsidRPr="00766278">
        <w:rPr>
          <w:rFonts w:cs="Arial"/>
          <w:szCs w:val="22"/>
        </w:rPr>
        <w:t>-</w:t>
      </w:r>
      <w:r w:rsidR="00DA499C" w:rsidRPr="00766278">
        <w:rPr>
          <w:rFonts w:cs="Arial"/>
          <w:szCs w:val="22"/>
        </w:rPr>
        <w:t>ом</w:t>
      </w:r>
      <w:r w:rsidRPr="00766278">
        <w:rPr>
          <w:rFonts w:cs="Arial"/>
          <w:szCs w:val="22"/>
        </w:rPr>
        <w:t xml:space="preserve"> экземпляр</w:t>
      </w:r>
      <w:r w:rsidR="00DA499C" w:rsidRPr="00766278">
        <w:rPr>
          <w:rFonts w:cs="Arial"/>
          <w:szCs w:val="22"/>
        </w:rPr>
        <w:t>е</w:t>
      </w:r>
      <w:r w:rsidR="00766278" w:rsidRPr="00766278">
        <w:rPr>
          <w:rFonts w:cs="Arial"/>
          <w:szCs w:val="22"/>
        </w:rPr>
        <w:t>,</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w:t>
      </w:r>
      <w:r w:rsidR="00EE2F77">
        <w:rPr>
          <w:rFonts w:cs="Arial"/>
          <w:szCs w:val="22"/>
        </w:rPr>
        <w:t>нь аффилированных организаций (Ф</w:t>
      </w:r>
      <w:r w:rsidRPr="006F6309">
        <w:rPr>
          <w:rFonts w:cs="Arial"/>
          <w:szCs w:val="22"/>
        </w:rPr>
        <w:t>орма 6, подписанная уполномоченным лицом и заверенная печатью участника закупки);</w:t>
      </w:r>
    </w:p>
    <w:p w:rsidR="006F6309" w:rsidRPr="00C7494E" w:rsidRDefault="00624D5A" w:rsidP="00B52296">
      <w:pPr>
        <w:pStyle w:val="ac"/>
        <w:numPr>
          <w:ilvl w:val="0"/>
          <w:numId w:val="2"/>
        </w:numPr>
        <w:tabs>
          <w:tab w:val="left" w:pos="1418"/>
        </w:tabs>
        <w:ind w:left="1418" w:hanging="341"/>
        <w:contextualSpacing w:val="0"/>
        <w:jc w:val="both"/>
        <w:rPr>
          <w:rFonts w:cs="Arial"/>
          <w:szCs w:val="22"/>
        </w:rPr>
      </w:pPr>
      <w:r w:rsidRPr="00C7494E">
        <w:rPr>
          <w:rFonts w:cs="Arial"/>
          <w:szCs w:val="22"/>
        </w:rPr>
        <w:t>Справка о заключенных и выполненных договорах по предмету закупки за 2016-2018 г.г. (Форма 7),</w:t>
      </w:r>
      <w:r w:rsidR="00357655" w:rsidRPr="00C7494E">
        <w:rPr>
          <w:rFonts w:cs="Arial"/>
          <w:szCs w:val="22"/>
        </w:rPr>
        <w:t xml:space="preserve"> за подписью руководителя организации</w:t>
      </w:r>
      <w:r w:rsidR="00C7494E" w:rsidRPr="00C7494E">
        <w:rPr>
          <w:rFonts w:cs="Arial"/>
          <w:szCs w:val="22"/>
        </w:rPr>
        <w:t>.</w:t>
      </w:r>
      <w:r w:rsidR="00C7494E" w:rsidRPr="00C7494E">
        <w:rPr>
          <w:rFonts w:cs="Arial"/>
          <w:b/>
          <w:szCs w:val="22"/>
        </w:rPr>
        <w:t xml:space="preserve"> Документ предоставляется контрагентом </w:t>
      </w:r>
      <w:r w:rsidR="00C7494E" w:rsidRPr="00C7494E">
        <w:rPr>
          <w:rFonts w:cs="Arial"/>
          <w:b/>
          <w:szCs w:val="22"/>
          <w:u w:val="single"/>
        </w:rPr>
        <w:t>только в электронном виде</w:t>
      </w:r>
      <w:r w:rsidR="00C7494E" w:rsidRPr="00C7494E">
        <w:rPr>
          <w:rFonts w:cs="Arial"/>
          <w:b/>
          <w:szCs w:val="22"/>
        </w:rPr>
        <w:t xml:space="preserve"> на электронном носителе;</w:t>
      </w:r>
    </w:p>
    <w:p w:rsidR="006F6309" w:rsidRPr="00BC7EA4" w:rsidRDefault="00BA2176" w:rsidP="006F6309">
      <w:pPr>
        <w:pStyle w:val="ac"/>
        <w:numPr>
          <w:ilvl w:val="0"/>
          <w:numId w:val="2"/>
        </w:numPr>
        <w:tabs>
          <w:tab w:val="left" w:pos="1418"/>
        </w:tabs>
        <w:ind w:left="1418" w:hanging="341"/>
        <w:contextualSpacing w:val="0"/>
        <w:jc w:val="both"/>
        <w:rPr>
          <w:rFonts w:cs="Arial"/>
          <w:szCs w:val="22"/>
        </w:rPr>
      </w:pPr>
      <w:r w:rsidRPr="00BC7EA4">
        <w:rPr>
          <w:rFonts w:cs="Arial"/>
          <w:szCs w:val="22"/>
        </w:rPr>
        <w:t>Заявка о намерениях в соответствии с Приложением №1 к Форме 2 ПДО</w:t>
      </w:r>
      <w:r w:rsidR="006F6309" w:rsidRPr="00BC7EA4">
        <w:rPr>
          <w:rFonts w:cs="Arial"/>
          <w:szCs w:val="22"/>
        </w:rPr>
        <w:t xml:space="preserve">; </w:t>
      </w:r>
    </w:p>
    <w:p w:rsidR="00BA2176" w:rsidRPr="00BC7EA4" w:rsidRDefault="00BA2176" w:rsidP="006F6309">
      <w:pPr>
        <w:pStyle w:val="ac"/>
        <w:numPr>
          <w:ilvl w:val="0"/>
          <w:numId w:val="2"/>
        </w:numPr>
        <w:tabs>
          <w:tab w:val="left" w:pos="1418"/>
        </w:tabs>
        <w:ind w:left="1418" w:hanging="341"/>
        <w:contextualSpacing w:val="0"/>
        <w:jc w:val="both"/>
        <w:rPr>
          <w:rFonts w:cs="Arial"/>
          <w:szCs w:val="22"/>
        </w:rPr>
      </w:pPr>
      <w:r w:rsidRPr="00BC7EA4">
        <w:rPr>
          <w:rFonts w:cs="Arial"/>
          <w:szCs w:val="22"/>
        </w:rPr>
        <w:t>Копия действующей лицензии (собственной) с приложением, подтверждающим право работы с данным видом отхода (только для отходов I-IV класса опасности);</w:t>
      </w:r>
    </w:p>
    <w:p w:rsidR="00BA2176" w:rsidRDefault="00BA2176" w:rsidP="00BA2176">
      <w:pPr>
        <w:pStyle w:val="ac"/>
        <w:numPr>
          <w:ilvl w:val="0"/>
          <w:numId w:val="2"/>
        </w:numPr>
        <w:tabs>
          <w:tab w:val="left" w:pos="1418"/>
        </w:tabs>
        <w:ind w:left="1418" w:hanging="341"/>
        <w:contextualSpacing w:val="0"/>
        <w:jc w:val="both"/>
        <w:rPr>
          <w:rFonts w:cs="Arial"/>
          <w:szCs w:val="22"/>
        </w:rPr>
      </w:pPr>
      <w:r w:rsidRPr="00BC7EA4">
        <w:rPr>
          <w:rFonts w:cs="Arial"/>
          <w:szCs w:val="22"/>
        </w:rPr>
        <w:t xml:space="preserve">Копия действующей лицензии (собственной) </w:t>
      </w:r>
      <w:r w:rsidR="00BC7EA4" w:rsidRPr="00BC7EA4">
        <w:rPr>
          <w:rFonts w:cs="Arial"/>
          <w:szCs w:val="22"/>
        </w:rPr>
        <w:t>на деятельность по транспортированию, отходов I-IV класса опасности с приложением</w:t>
      </w:r>
      <w:r w:rsidRPr="00BC7EA4">
        <w:rPr>
          <w:rFonts w:cs="Arial"/>
          <w:szCs w:val="22"/>
        </w:rPr>
        <w:t>, либо договор на оказание услуг по транспортированию отходов транспортной компанией и ее лицензия с приложением, подтверждающим право транспортирования отходов (для лотов №1-1</w:t>
      </w:r>
      <w:r w:rsidR="00C2307D">
        <w:rPr>
          <w:rFonts w:cs="Arial"/>
          <w:szCs w:val="22"/>
        </w:rPr>
        <w:t>3,16)</w:t>
      </w:r>
      <w:r w:rsidR="002D7A8D" w:rsidRPr="002D7A8D">
        <w:rPr>
          <w:rFonts w:cs="Arial"/>
          <w:b/>
          <w:szCs w:val="22"/>
        </w:rPr>
        <w:t xml:space="preserve"> </w:t>
      </w:r>
      <w:r w:rsidR="002D7A8D" w:rsidRPr="00C7494E">
        <w:rPr>
          <w:rFonts w:cs="Arial"/>
          <w:b/>
          <w:szCs w:val="22"/>
        </w:rPr>
        <w:t xml:space="preserve">Документ предоставляется контрагентом </w:t>
      </w:r>
      <w:r w:rsidR="002D7A8D" w:rsidRPr="00C7494E">
        <w:rPr>
          <w:rFonts w:cs="Arial"/>
          <w:b/>
          <w:szCs w:val="22"/>
          <w:u w:val="single"/>
        </w:rPr>
        <w:t>только в электронном виде</w:t>
      </w:r>
      <w:r w:rsidR="002D7A8D" w:rsidRPr="00C7494E">
        <w:rPr>
          <w:rFonts w:cs="Arial"/>
          <w:b/>
          <w:szCs w:val="22"/>
        </w:rPr>
        <w:t xml:space="preserve"> на электронном носителе;</w:t>
      </w:r>
    </w:p>
    <w:p w:rsidR="00C7494E" w:rsidRPr="00C7494E" w:rsidRDefault="00C7494E" w:rsidP="00C871F4">
      <w:pPr>
        <w:pStyle w:val="ac"/>
        <w:numPr>
          <w:ilvl w:val="0"/>
          <w:numId w:val="2"/>
        </w:numPr>
        <w:tabs>
          <w:tab w:val="left" w:pos="1418"/>
        </w:tabs>
        <w:ind w:left="1418" w:hanging="341"/>
        <w:contextualSpacing w:val="0"/>
        <w:jc w:val="both"/>
        <w:rPr>
          <w:rFonts w:cs="Arial"/>
          <w:szCs w:val="22"/>
        </w:rPr>
      </w:pPr>
      <w:r w:rsidRPr="00C7494E">
        <w:rPr>
          <w:rFonts w:cs="Arial"/>
          <w:szCs w:val="22"/>
        </w:rPr>
        <w:t>Справка о наличии производственных мощностей (Форма 9, при необходимости).</w:t>
      </w:r>
      <w:r w:rsidRPr="00C7494E">
        <w:rPr>
          <w:rFonts w:cs="Arial"/>
          <w:b/>
          <w:szCs w:val="22"/>
        </w:rPr>
        <w:t xml:space="preserve"> Документ предоставляется контрагентом </w:t>
      </w:r>
      <w:r w:rsidRPr="00C7494E">
        <w:rPr>
          <w:rFonts w:cs="Arial"/>
          <w:b/>
          <w:szCs w:val="22"/>
          <w:u w:val="single"/>
        </w:rPr>
        <w:t>только в электронном виде</w:t>
      </w:r>
      <w:r w:rsidRPr="00C7494E">
        <w:rPr>
          <w:rFonts w:cs="Arial"/>
          <w:b/>
          <w:szCs w:val="22"/>
        </w:rPr>
        <w:t xml:space="preserve"> на электронном носителе;</w:t>
      </w:r>
    </w:p>
    <w:p w:rsidR="00C2307D" w:rsidRPr="00C7494E" w:rsidRDefault="00C2307D" w:rsidP="008C181E">
      <w:pPr>
        <w:pStyle w:val="ac"/>
        <w:numPr>
          <w:ilvl w:val="0"/>
          <w:numId w:val="2"/>
        </w:numPr>
        <w:tabs>
          <w:tab w:val="left" w:pos="1418"/>
        </w:tabs>
        <w:ind w:left="1418" w:hanging="341"/>
        <w:contextualSpacing w:val="0"/>
        <w:jc w:val="both"/>
        <w:rPr>
          <w:rFonts w:cs="Arial"/>
          <w:szCs w:val="22"/>
        </w:rPr>
      </w:pPr>
      <w:r w:rsidRPr="00C7494E">
        <w:rPr>
          <w:rFonts w:cs="Arial"/>
          <w:szCs w:val="22"/>
        </w:rPr>
        <w:lastRenderedPageBreak/>
        <w:t>Свидетельство о регистрации права собственности или договор аренды (копии) земельного участка для размещения производственной базы</w:t>
      </w:r>
      <w:r w:rsidR="00C7494E" w:rsidRPr="00C7494E">
        <w:rPr>
          <w:rFonts w:cs="Arial"/>
          <w:szCs w:val="22"/>
        </w:rPr>
        <w:t>.</w:t>
      </w:r>
      <w:r w:rsidR="00C7494E" w:rsidRPr="00C7494E">
        <w:rPr>
          <w:rFonts w:cs="Arial"/>
          <w:b/>
          <w:szCs w:val="22"/>
        </w:rPr>
        <w:t xml:space="preserve"> Документ предоставляется контрагентом </w:t>
      </w:r>
      <w:r w:rsidR="00C7494E" w:rsidRPr="00C7494E">
        <w:rPr>
          <w:rFonts w:cs="Arial"/>
          <w:b/>
          <w:szCs w:val="22"/>
          <w:u w:val="single"/>
        </w:rPr>
        <w:t>только в электронном виде</w:t>
      </w:r>
      <w:r w:rsidR="00C7494E" w:rsidRPr="00C7494E">
        <w:rPr>
          <w:rFonts w:cs="Arial"/>
          <w:b/>
          <w:szCs w:val="22"/>
        </w:rPr>
        <w:t xml:space="preserve"> на электронном носителе;</w:t>
      </w:r>
    </w:p>
    <w:p w:rsidR="00C2307D" w:rsidRPr="00C7494E" w:rsidRDefault="00C2307D" w:rsidP="00A50D7D">
      <w:pPr>
        <w:pStyle w:val="ac"/>
        <w:numPr>
          <w:ilvl w:val="0"/>
          <w:numId w:val="2"/>
        </w:numPr>
        <w:tabs>
          <w:tab w:val="left" w:pos="1418"/>
        </w:tabs>
        <w:ind w:left="1418" w:hanging="341"/>
        <w:contextualSpacing w:val="0"/>
        <w:jc w:val="both"/>
        <w:rPr>
          <w:rFonts w:cs="Arial"/>
          <w:szCs w:val="22"/>
        </w:rPr>
      </w:pPr>
      <w:r w:rsidRPr="00C7494E">
        <w:rPr>
          <w:rFonts w:cs="Arial"/>
          <w:szCs w:val="22"/>
        </w:rPr>
        <w:t>Технические паспорта выкопировки из технологического регламента или другие документы (копии) на оборудование, инструменты по утилизации, обработке или обезвреживанию отходов</w:t>
      </w:r>
      <w:r w:rsidR="00C7494E" w:rsidRPr="00C7494E">
        <w:rPr>
          <w:rFonts w:cs="Arial"/>
          <w:szCs w:val="22"/>
        </w:rPr>
        <w:t>.</w:t>
      </w:r>
      <w:r w:rsidR="00C7494E" w:rsidRPr="00C7494E">
        <w:rPr>
          <w:rFonts w:cs="Arial"/>
          <w:b/>
          <w:szCs w:val="22"/>
        </w:rPr>
        <w:t xml:space="preserve"> Документ предоставляется контрагентом </w:t>
      </w:r>
      <w:r w:rsidR="00C7494E" w:rsidRPr="00C7494E">
        <w:rPr>
          <w:rFonts w:cs="Arial"/>
          <w:b/>
          <w:szCs w:val="22"/>
          <w:u w:val="single"/>
        </w:rPr>
        <w:t>только в электронном виде</w:t>
      </w:r>
      <w:r w:rsidR="00C7494E" w:rsidRPr="00C7494E">
        <w:rPr>
          <w:rFonts w:cs="Arial"/>
          <w:b/>
          <w:szCs w:val="22"/>
        </w:rPr>
        <w:t xml:space="preserve"> на электронном носителе;</w:t>
      </w:r>
    </w:p>
    <w:p w:rsidR="00C2307D" w:rsidRPr="00DA33F8" w:rsidRDefault="00C2307D" w:rsidP="00DA33F8">
      <w:pPr>
        <w:pStyle w:val="ac"/>
        <w:numPr>
          <w:ilvl w:val="0"/>
          <w:numId w:val="2"/>
        </w:numPr>
        <w:tabs>
          <w:tab w:val="left" w:pos="1418"/>
        </w:tabs>
        <w:ind w:left="1418" w:hanging="341"/>
        <w:contextualSpacing w:val="0"/>
        <w:jc w:val="both"/>
        <w:rPr>
          <w:rFonts w:cs="Arial"/>
          <w:szCs w:val="22"/>
        </w:rPr>
      </w:pPr>
      <w:r w:rsidRPr="00DA33F8">
        <w:rPr>
          <w:rFonts w:cs="Arial"/>
          <w:szCs w:val="22"/>
        </w:rPr>
        <w:t xml:space="preserve">Акт соответствия </w:t>
      </w:r>
      <w:r w:rsidR="00DA33F8" w:rsidRPr="00DA33F8">
        <w:rPr>
          <w:rFonts w:cs="Arial"/>
          <w:szCs w:val="22"/>
        </w:rPr>
        <w:t xml:space="preserve">(по результатам выездной проверки) </w:t>
      </w:r>
      <w:r w:rsidRPr="00DA33F8">
        <w:rPr>
          <w:rFonts w:cs="Arial"/>
          <w:szCs w:val="22"/>
        </w:rPr>
        <w:t>заявленной технологии, разрешительной документации, места осуществления деятельности, производственной базы с действующим оборудованием по утилизации, обработке или обезвреживанию отходов;</w:t>
      </w:r>
    </w:p>
    <w:p w:rsidR="009C32AF" w:rsidRPr="00C7494E" w:rsidRDefault="006F6309" w:rsidP="0091160D">
      <w:pPr>
        <w:pStyle w:val="ac"/>
        <w:numPr>
          <w:ilvl w:val="0"/>
          <w:numId w:val="2"/>
        </w:numPr>
        <w:tabs>
          <w:tab w:val="left" w:pos="1418"/>
        </w:tabs>
        <w:ind w:left="1418" w:hanging="341"/>
        <w:contextualSpacing w:val="0"/>
        <w:jc w:val="both"/>
        <w:rPr>
          <w:rFonts w:cs="Arial"/>
          <w:szCs w:val="22"/>
        </w:rPr>
      </w:pPr>
      <w:r w:rsidRPr="00C7494E">
        <w:rPr>
          <w:rFonts w:cs="Arial"/>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806F74" w:rsidRPr="00C7494E">
        <w:rPr>
          <w:rFonts w:cs="Arial"/>
          <w:szCs w:val="22"/>
        </w:rPr>
        <w:t>, с обязательным приложением копий свидетельств (сертификатов) на право работы с отходами, выданных работникам, заключившим с лицензиатом трудовые договоры на осуществление деятельности в области обращения с отходами</w:t>
      </w:r>
      <w:r w:rsidR="00C7494E" w:rsidRPr="00C7494E">
        <w:rPr>
          <w:rFonts w:cs="Arial"/>
          <w:szCs w:val="22"/>
        </w:rPr>
        <w:t>.</w:t>
      </w:r>
      <w:r w:rsidR="00C7494E" w:rsidRPr="00C7494E">
        <w:rPr>
          <w:rFonts w:cs="Arial"/>
          <w:b/>
          <w:szCs w:val="22"/>
        </w:rPr>
        <w:t xml:space="preserve"> Документ предоставляется контрагентом </w:t>
      </w:r>
      <w:r w:rsidR="00C7494E" w:rsidRPr="00C7494E">
        <w:rPr>
          <w:rFonts w:cs="Arial"/>
          <w:b/>
          <w:szCs w:val="22"/>
          <w:u w:val="single"/>
        </w:rPr>
        <w:t>только в электронном виде</w:t>
      </w:r>
      <w:r w:rsidR="00C7494E" w:rsidRPr="00C7494E">
        <w:rPr>
          <w:rFonts w:cs="Arial"/>
          <w:b/>
          <w:szCs w:val="22"/>
        </w:rPr>
        <w:t xml:space="preserve"> на электронном носителе;</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3A58FE">
        <w:rPr>
          <w:rFonts w:cs="Arial"/>
          <w:szCs w:val="22"/>
        </w:rPr>
        <w:t>Копия уведомления</w:t>
      </w:r>
      <w:r w:rsidRPr="00476093">
        <w:rPr>
          <w:rFonts w:cs="Arial"/>
          <w:szCs w:val="22"/>
        </w:rPr>
        <w:t xml:space="preserve">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xml:space="preserve">)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w:t>
      </w:r>
      <w:r w:rsidR="00295F56">
        <w:rPr>
          <w:rFonts w:cs="Arial"/>
          <w:szCs w:val="22"/>
        </w:rPr>
        <w:t>П</w:t>
      </w:r>
      <w:r w:rsidRPr="003902C4">
        <w:rPr>
          <w:rFonts w:cs="Arial"/>
          <w:szCs w:val="22"/>
        </w:rPr>
        <w:t>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w:t>
      </w:r>
      <w:r w:rsidR="00295F56">
        <w:rPr>
          <w:rFonts w:cs="Arial"/>
          <w:szCs w:val="22"/>
        </w:rPr>
        <w:t>менты ранее не передавались на П</w:t>
      </w:r>
      <w:r w:rsidRPr="003902C4">
        <w:rPr>
          <w:rFonts w:cs="Arial"/>
          <w:szCs w:val="22"/>
        </w:rPr>
        <w:t>АО «Славнефть-ЯНОС»,</w:t>
      </w:r>
      <w:r w:rsidR="00541929">
        <w:rPr>
          <w:rFonts w:cs="Arial"/>
          <w:szCs w:val="22"/>
        </w:rPr>
        <w:t xml:space="preserve">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C6759D" w:rsidRPr="003902C4" w:rsidRDefault="00C6759D" w:rsidP="00C6759D">
      <w:pPr>
        <w:pStyle w:val="ac"/>
        <w:numPr>
          <w:ilvl w:val="0"/>
          <w:numId w:val="2"/>
        </w:numPr>
        <w:tabs>
          <w:tab w:val="left" w:pos="1418"/>
        </w:tabs>
        <w:ind w:left="1418" w:hanging="341"/>
        <w:contextualSpacing w:val="0"/>
        <w:jc w:val="both"/>
        <w:rPr>
          <w:rFonts w:cs="Arial"/>
          <w:szCs w:val="22"/>
        </w:rPr>
      </w:pPr>
      <w:r w:rsidRPr="008B32AB">
        <w:rPr>
          <w:rFonts w:cs="Arial"/>
          <w:szCs w:val="22"/>
        </w:rPr>
        <w:t>Безотзывная оферта для коммерческой части предложения</w:t>
      </w:r>
      <w:r w:rsidRPr="003902C4">
        <w:rPr>
          <w:rFonts w:cs="Arial"/>
          <w:szCs w:val="22"/>
        </w:rPr>
        <w:t xml:space="preserve"> (Форма 5, подписанная уполномоченным лицом и заверенная печатью участника закупки</w:t>
      </w:r>
      <w:r>
        <w:rPr>
          <w:rFonts w:cs="Arial"/>
          <w:szCs w:val="22"/>
        </w:rPr>
        <w:t>)</w:t>
      </w:r>
      <w:r w:rsidR="00B10EBC">
        <w:rPr>
          <w:rFonts w:cs="Arial"/>
          <w:szCs w:val="22"/>
        </w:rPr>
        <w:t xml:space="preserve">, </w:t>
      </w:r>
      <w:r w:rsidR="00B10EBC" w:rsidRPr="00766278">
        <w:rPr>
          <w:rFonts w:cs="Arial"/>
          <w:szCs w:val="22"/>
          <w:u w:val="single"/>
        </w:rPr>
        <w:t>по каждому лоту отдельно</w:t>
      </w:r>
      <w:r w:rsidRPr="003902C4">
        <w:rPr>
          <w:rFonts w:cs="Arial"/>
          <w:szCs w:val="22"/>
        </w:rPr>
        <w:t>;</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C7494E" w:rsidRPr="002E571A" w:rsidRDefault="00C7494E" w:rsidP="00C7494E">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C7494E" w:rsidRPr="002E571A" w:rsidRDefault="00C7494E" w:rsidP="00C7494E">
      <w:pPr>
        <w:ind w:firstLine="708"/>
        <w:jc w:val="both"/>
        <w:rPr>
          <w:rFonts w:cs="Arial"/>
          <w:szCs w:val="22"/>
        </w:rPr>
      </w:pPr>
      <w:r w:rsidRPr="002E571A">
        <w:rPr>
          <w:rFonts w:cs="Arial"/>
          <w:szCs w:val="22"/>
        </w:rPr>
        <w:t>Оферта предоставляется на русском языке.</w:t>
      </w:r>
    </w:p>
    <w:p w:rsidR="00C7494E" w:rsidRPr="002E571A" w:rsidRDefault="00C7494E" w:rsidP="00C7494E">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C7494E" w:rsidRPr="002E571A" w:rsidRDefault="00C7494E" w:rsidP="00C7494E">
      <w:pPr>
        <w:ind w:firstLine="708"/>
        <w:jc w:val="both"/>
        <w:rPr>
          <w:rFonts w:cs="Arial"/>
          <w:szCs w:val="22"/>
        </w:rPr>
      </w:pPr>
      <w:r w:rsidRPr="002E571A">
        <w:rPr>
          <w:rFonts w:cs="Arial"/>
          <w:szCs w:val="22"/>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w:t>
      </w:r>
      <w:r w:rsidRPr="002E571A">
        <w:rPr>
          <w:rFonts w:cs="Arial"/>
          <w:szCs w:val="22"/>
        </w:rPr>
        <w:lastRenderedPageBreak/>
        <w:t>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C7494E" w:rsidRPr="002E571A" w:rsidRDefault="00C7494E" w:rsidP="00C7494E">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C7494E" w:rsidRPr="002E571A" w:rsidRDefault="00C7494E" w:rsidP="00C7494E">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CB7A2C">
        <w:rPr>
          <w:rFonts w:cs="Arial"/>
          <w:szCs w:val="22"/>
        </w:rPr>
        <w:t xml:space="preserve">на </w:t>
      </w:r>
      <w:r w:rsidRPr="00631231">
        <w:rPr>
          <w:rFonts w:cs="Arial"/>
          <w:szCs w:val="22"/>
        </w:rPr>
        <w:t>ПДО №</w:t>
      </w:r>
      <w:r w:rsidR="00631231" w:rsidRPr="00631231">
        <w:rPr>
          <w:rFonts w:cs="Arial"/>
          <w:szCs w:val="22"/>
        </w:rPr>
        <w:t>141</w:t>
      </w:r>
      <w:r w:rsidRPr="00631231">
        <w:rPr>
          <w:rFonts w:cs="Arial"/>
          <w:szCs w:val="22"/>
        </w:rPr>
        <w:t>-КР-</w:t>
      </w:r>
      <w:r w:rsidRPr="00365399">
        <w:rPr>
          <w:rFonts w:cs="Arial"/>
          <w:szCs w:val="22"/>
        </w:rPr>
        <w:t>2019</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F15339">
        <w:rPr>
          <w:rFonts w:cs="Arial"/>
          <w:szCs w:val="22"/>
        </w:rPr>
        <w:t>«02» апреля 2019г.</w:t>
      </w:r>
    </w:p>
    <w:p w:rsidR="00C7494E" w:rsidRPr="002E571A" w:rsidRDefault="00C7494E" w:rsidP="00C7494E">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C7494E" w:rsidRPr="002E571A" w:rsidRDefault="00C7494E" w:rsidP="00C7494E">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C7494E" w:rsidRPr="002E571A" w:rsidRDefault="00C7494E" w:rsidP="00C7494E">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C7494E" w:rsidRPr="002E571A" w:rsidRDefault="00C7494E" w:rsidP="00C7494E">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C7494E" w:rsidRPr="002E571A" w:rsidRDefault="00C7494E" w:rsidP="00C7494E">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Pr>
          <w:rFonts w:cs="Arial"/>
          <w:szCs w:val="22"/>
        </w:rPr>
        <w:t>.</w:t>
      </w:r>
    </w:p>
    <w:p w:rsidR="00C7494E" w:rsidRPr="002E571A" w:rsidRDefault="00C7494E" w:rsidP="00C7494E">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C7494E" w:rsidRPr="002E571A" w:rsidRDefault="00C7494E" w:rsidP="00C7494E">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C7494E" w:rsidRPr="003C412D" w:rsidRDefault="00C7494E" w:rsidP="00C7494E">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Pr="003C412D">
        <w:rPr>
          <w:rFonts w:cs="Arial"/>
          <w:szCs w:val="22"/>
        </w:rPr>
        <w:t>1500</w:t>
      </w:r>
      <w:r>
        <w:rPr>
          <w:rFonts w:cs="Arial"/>
          <w:szCs w:val="22"/>
        </w:rPr>
        <w:t>23</w:t>
      </w:r>
      <w:r w:rsidRPr="003C412D">
        <w:rPr>
          <w:rFonts w:cs="Arial"/>
          <w:szCs w:val="22"/>
        </w:rPr>
        <w:t>, г. Ярославль, Московский пр., д.130, в Тендерный комитет.</w:t>
      </w:r>
    </w:p>
    <w:p w:rsidR="00C7494E" w:rsidRPr="002E571A" w:rsidRDefault="00C7494E" w:rsidP="00C7494E">
      <w:pPr>
        <w:ind w:left="708"/>
        <w:jc w:val="both"/>
        <w:rPr>
          <w:rFonts w:cs="Arial"/>
          <w:b/>
          <w:szCs w:val="22"/>
        </w:rPr>
      </w:pPr>
      <w:r w:rsidRPr="002E571A">
        <w:rPr>
          <w:rFonts w:cs="Arial"/>
          <w:b/>
          <w:szCs w:val="22"/>
        </w:rPr>
        <w:t>Начало приема оферт – «</w:t>
      </w:r>
      <w:r w:rsidR="00F15339">
        <w:rPr>
          <w:rFonts w:cs="Arial"/>
          <w:b/>
          <w:szCs w:val="22"/>
        </w:rPr>
        <w:t>02</w:t>
      </w:r>
      <w:r w:rsidRPr="002E571A">
        <w:rPr>
          <w:rFonts w:cs="Arial"/>
          <w:b/>
          <w:szCs w:val="22"/>
        </w:rPr>
        <w:t xml:space="preserve">» </w:t>
      </w:r>
      <w:r w:rsidR="00F15339">
        <w:rPr>
          <w:rFonts w:cs="Arial"/>
          <w:b/>
          <w:szCs w:val="22"/>
        </w:rPr>
        <w:t>апреля</w:t>
      </w:r>
      <w:r w:rsidRPr="002E571A">
        <w:rPr>
          <w:rFonts w:cs="Arial"/>
          <w:b/>
          <w:szCs w:val="22"/>
        </w:rPr>
        <w:t xml:space="preserve"> </w:t>
      </w:r>
      <w:r w:rsidR="00F15339">
        <w:rPr>
          <w:rFonts w:cs="Arial"/>
          <w:b/>
          <w:szCs w:val="22"/>
        </w:rPr>
        <w:t>2019</w:t>
      </w:r>
      <w:r w:rsidRPr="002E571A">
        <w:rPr>
          <w:rFonts w:cs="Arial"/>
          <w:b/>
          <w:szCs w:val="22"/>
        </w:rPr>
        <w:t xml:space="preserve"> года.</w:t>
      </w:r>
    </w:p>
    <w:p w:rsidR="00C7494E" w:rsidRPr="002E571A" w:rsidRDefault="00C7494E" w:rsidP="00C7494E">
      <w:pPr>
        <w:ind w:left="708"/>
        <w:jc w:val="both"/>
        <w:rPr>
          <w:rFonts w:cs="Arial"/>
          <w:b/>
          <w:szCs w:val="22"/>
        </w:rPr>
      </w:pPr>
      <w:r w:rsidRPr="002E571A">
        <w:rPr>
          <w:rFonts w:cs="Arial"/>
          <w:b/>
          <w:szCs w:val="22"/>
        </w:rPr>
        <w:t xml:space="preserve">Окончание приема оферт – </w:t>
      </w:r>
      <w:r w:rsidR="00F15339">
        <w:rPr>
          <w:rFonts w:cs="Arial"/>
          <w:b/>
          <w:szCs w:val="22"/>
        </w:rPr>
        <w:t>16</w:t>
      </w:r>
      <w:r w:rsidRPr="002E571A">
        <w:rPr>
          <w:rFonts w:cs="Arial"/>
          <w:b/>
          <w:szCs w:val="22"/>
        </w:rPr>
        <w:t>:</w:t>
      </w:r>
      <w:r w:rsidR="00F15339">
        <w:rPr>
          <w:rFonts w:cs="Arial"/>
          <w:b/>
          <w:szCs w:val="22"/>
        </w:rPr>
        <w:t>00</w:t>
      </w:r>
      <w:r w:rsidRPr="002E571A">
        <w:rPr>
          <w:rFonts w:cs="Arial"/>
          <w:b/>
          <w:szCs w:val="22"/>
        </w:rPr>
        <w:t xml:space="preserve"> «</w:t>
      </w:r>
      <w:r w:rsidR="00F15339">
        <w:rPr>
          <w:rFonts w:cs="Arial"/>
          <w:b/>
          <w:szCs w:val="22"/>
        </w:rPr>
        <w:t>16</w:t>
      </w:r>
      <w:r w:rsidRPr="002E571A">
        <w:rPr>
          <w:rFonts w:cs="Arial"/>
          <w:b/>
          <w:szCs w:val="22"/>
        </w:rPr>
        <w:t xml:space="preserve">» </w:t>
      </w:r>
      <w:r w:rsidR="00F15339">
        <w:rPr>
          <w:rFonts w:cs="Arial"/>
          <w:b/>
          <w:szCs w:val="22"/>
        </w:rPr>
        <w:t>апреля</w:t>
      </w:r>
      <w:r w:rsidRPr="002E571A">
        <w:rPr>
          <w:rFonts w:cs="Arial"/>
          <w:b/>
          <w:szCs w:val="22"/>
        </w:rPr>
        <w:t xml:space="preserve"> </w:t>
      </w:r>
      <w:r w:rsidR="00F15339">
        <w:rPr>
          <w:rFonts w:cs="Arial"/>
          <w:b/>
          <w:szCs w:val="22"/>
        </w:rPr>
        <w:t>2019</w:t>
      </w:r>
      <w:r w:rsidRPr="002E571A">
        <w:rPr>
          <w:rFonts w:cs="Arial"/>
          <w:b/>
          <w:szCs w:val="22"/>
        </w:rPr>
        <w:t xml:space="preserve"> года.</w:t>
      </w:r>
    </w:p>
    <w:p w:rsidR="00C7494E" w:rsidRPr="002E571A" w:rsidRDefault="00C7494E" w:rsidP="00C7494E">
      <w:pPr>
        <w:ind w:left="708"/>
        <w:jc w:val="both"/>
        <w:rPr>
          <w:rFonts w:cs="Arial"/>
          <w:b/>
          <w:szCs w:val="22"/>
        </w:rPr>
      </w:pPr>
      <w:r w:rsidRPr="002E571A">
        <w:rPr>
          <w:rFonts w:cs="Arial"/>
          <w:b/>
          <w:szCs w:val="22"/>
        </w:rPr>
        <w:t>Срок дл</w:t>
      </w:r>
      <w:r w:rsidR="00F15339">
        <w:rPr>
          <w:rFonts w:cs="Arial"/>
          <w:b/>
          <w:szCs w:val="22"/>
        </w:rPr>
        <w:t>я определения победителя – до «15</w:t>
      </w:r>
      <w:r w:rsidRPr="002E571A">
        <w:rPr>
          <w:rFonts w:cs="Arial"/>
          <w:b/>
          <w:szCs w:val="22"/>
        </w:rPr>
        <w:t xml:space="preserve">» </w:t>
      </w:r>
      <w:r w:rsidR="00F15339">
        <w:rPr>
          <w:rFonts w:cs="Arial"/>
          <w:b/>
          <w:szCs w:val="22"/>
        </w:rPr>
        <w:t>июня</w:t>
      </w:r>
      <w:r w:rsidRPr="002E571A">
        <w:rPr>
          <w:rFonts w:cs="Arial"/>
          <w:b/>
          <w:szCs w:val="22"/>
        </w:rPr>
        <w:t xml:space="preserve"> </w:t>
      </w:r>
      <w:r w:rsidR="00F15339">
        <w:rPr>
          <w:rFonts w:cs="Arial"/>
          <w:b/>
          <w:szCs w:val="22"/>
        </w:rPr>
        <w:t>2019</w:t>
      </w:r>
      <w:r w:rsidRPr="002E571A">
        <w:rPr>
          <w:rFonts w:cs="Arial"/>
          <w:b/>
          <w:szCs w:val="22"/>
        </w:rPr>
        <w:t xml:space="preserve"> года.</w:t>
      </w:r>
    </w:p>
    <w:p w:rsidR="00C7494E" w:rsidRPr="002E571A" w:rsidRDefault="00C7494E" w:rsidP="00C7494E">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C7494E" w:rsidRPr="002E571A" w:rsidRDefault="00C7494E" w:rsidP="00C7494E">
      <w:pPr>
        <w:ind w:firstLine="708"/>
        <w:jc w:val="both"/>
        <w:rPr>
          <w:rFonts w:cs="Arial"/>
          <w:szCs w:val="22"/>
        </w:rPr>
      </w:pPr>
      <w:r w:rsidRPr="002E571A">
        <w:rPr>
          <w:rFonts w:cs="Arial"/>
          <w:szCs w:val="22"/>
        </w:rPr>
        <w:t>Общество имеет право продлить срок приема оферт.</w:t>
      </w:r>
    </w:p>
    <w:p w:rsidR="00C7494E" w:rsidRPr="002E571A" w:rsidRDefault="00C7494E" w:rsidP="00C7494E">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C7494E" w:rsidRPr="002E571A" w:rsidRDefault="00C7494E" w:rsidP="00C7494E">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F15339">
        <w:rPr>
          <w:rFonts w:cs="Arial"/>
          <w:szCs w:val="22"/>
        </w:rPr>
        <w:t>12</w:t>
      </w:r>
      <w:r w:rsidRPr="002E571A">
        <w:rPr>
          <w:rFonts w:cs="Arial"/>
          <w:szCs w:val="22"/>
        </w:rPr>
        <w:t xml:space="preserve">» </w:t>
      </w:r>
      <w:r w:rsidR="00F15339">
        <w:rPr>
          <w:rFonts w:cs="Arial"/>
          <w:szCs w:val="22"/>
        </w:rPr>
        <w:t>апреля</w:t>
      </w:r>
      <w:r w:rsidRPr="002E571A">
        <w:rPr>
          <w:rFonts w:cs="Arial"/>
          <w:szCs w:val="22"/>
        </w:rPr>
        <w:t xml:space="preserve"> </w:t>
      </w:r>
      <w:r w:rsidR="00F15339">
        <w:rPr>
          <w:rFonts w:cs="Arial"/>
          <w:szCs w:val="22"/>
        </w:rPr>
        <w:t>2019</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C7494E" w:rsidRPr="002E571A" w:rsidRDefault="00C7494E" w:rsidP="00C7494E">
      <w:pPr>
        <w:ind w:firstLine="708"/>
        <w:jc w:val="both"/>
        <w:rPr>
          <w:rFonts w:cs="Arial"/>
          <w:szCs w:val="22"/>
        </w:rPr>
      </w:pPr>
      <w:r w:rsidRPr="002E571A">
        <w:rPr>
          <w:rFonts w:cs="Arial"/>
          <w:szCs w:val="22"/>
        </w:rPr>
        <w:t>По вопросам обращаться:</w:t>
      </w:r>
    </w:p>
    <w:p w:rsidR="00F15339" w:rsidRDefault="00F15339" w:rsidP="00C7494E">
      <w:pPr>
        <w:ind w:firstLine="708"/>
        <w:jc w:val="both"/>
        <w:rPr>
          <w:rFonts w:cs="Arial"/>
          <w:szCs w:val="22"/>
        </w:rPr>
      </w:pPr>
      <w:r w:rsidRPr="006F134E">
        <w:rPr>
          <w:rFonts w:cs="Arial"/>
          <w:szCs w:val="22"/>
        </w:rPr>
        <w:t xml:space="preserve">Ведущему специалисту – руководителю группы закупки работ услуг Кирилловой Надежде Владимировне те: (4852) 49-82-64 E-mail: </w:t>
      </w:r>
      <w:hyperlink r:id="rId7" w:history="1">
        <w:r w:rsidRPr="006F134E">
          <w:rPr>
            <w:rFonts w:cs="Arial"/>
            <w:szCs w:val="22"/>
          </w:rPr>
          <w:t>KirillovaNV@yanos.slavneft.ru</w:t>
        </w:r>
      </w:hyperlink>
    </w:p>
    <w:p w:rsidR="00C7494E" w:rsidRPr="002E571A" w:rsidRDefault="00C7494E" w:rsidP="00C7494E">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Pr>
          <w:color w:val="0000FF"/>
          <w:szCs w:val="22"/>
          <w:u w:val="single"/>
        </w:rPr>
        <w:t>http://www.refinery.yaroslavl.su/index.php?module=tend&amp;page=stop</w:t>
      </w:r>
      <w:r w:rsidRPr="002E571A">
        <w:rPr>
          <w:rFonts w:cs="Arial"/>
          <w:szCs w:val="22"/>
        </w:rPr>
        <w:t>.</w:t>
      </w:r>
    </w:p>
    <w:p w:rsidR="00C7494E" w:rsidRPr="002E571A" w:rsidRDefault="00C7494E" w:rsidP="00C7494E">
      <w:pPr>
        <w:ind w:firstLine="720"/>
        <w:jc w:val="both"/>
        <w:rPr>
          <w:rFonts w:cs="Arial"/>
          <w:b/>
          <w:szCs w:val="22"/>
        </w:rPr>
      </w:pPr>
      <w:r w:rsidRPr="002E571A">
        <w:rPr>
          <w:rFonts w:cs="Arial"/>
          <w:b/>
          <w:szCs w:val="22"/>
        </w:rPr>
        <w:t xml:space="preserve">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w:t>
      </w:r>
      <w:r w:rsidRPr="002E571A">
        <w:rPr>
          <w:rFonts w:cs="Arial"/>
          <w:b/>
          <w:szCs w:val="22"/>
        </w:rPr>
        <w:lastRenderedPageBreak/>
        <w:t>было ответственности за отказ заключить договор с лицами, обратившимися с предложением заключить соответствующую сделку.</w:t>
      </w:r>
    </w:p>
    <w:p w:rsidR="00C7494E" w:rsidRPr="002E571A" w:rsidRDefault="00C7494E" w:rsidP="00C7494E">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C7494E" w:rsidRPr="002E571A" w:rsidRDefault="00C7494E" w:rsidP="00C7494E">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C7494E" w:rsidRPr="002E571A" w:rsidRDefault="00C7494E" w:rsidP="00C7494E">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C7494E" w:rsidRPr="002E571A" w:rsidRDefault="00C7494E" w:rsidP="00C7494E">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C7494E" w:rsidRPr="002E571A" w:rsidRDefault="00C7494E" w:rsidP="00C7494E">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C7494E" w:rsidRPr="002E571A" w:rsidRDefault="00C7494E" w:rsidP="00C7494E">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C7494E" w:rsidRPr="007D3296" w:rsidRDefault="00C7494E" w:rsidP="00C7494E">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Pr>
          <w:color w:val="0000FF"/>
          <w:szCs w:val="22"/>
          <w:u w:val="single"/>
        </w:rPr>
        <w:t>http://www.refinery.yaroslavl.su/index.php?module=tend&amp;page=stop</w:t>
      </w:r>
      <w:r w:rsidRPr="007D3296">
        <w:rPr>
          <w:rFonts w:cs="Arial"/>
          <w:color w:val="FF0000"/>
          <w:szCs w:val="22"/>
        </w:rPr>
        <w:t>.</w:t>
      </w:r>
    </w:p>
    <w:p w:rsidR="00C7494E" w:rsidRPr="002E571A" w:rsidRDefault="00C7494E" w:rsidP="00C7494E">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C7494E" w:rsidRPr="007D3296" w:rsidRDefault="00C7494E" w:rsidP="00C7494E">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Pr>
          <w:color w:val="0000FF"/>
          <w:szCs w:val="22"/>
          <w:u w:val="single"/>
        </w:rPr>
        <w:t>http://www.refinery.yaroslavl.su/index.php?module=tend&amp;page=stop</w:t>
      </w:r>
      <w:r w:rsidRPr="007D3296">
        <w:rPr>
          <w:rFonts w:cs="Arial"/>
          <w:color w:val="FF0000"/>
          <w:szCs w:val="22"/>
        </w:rPr>
        <w:t>.</w:t>
      </w:r>
    </w:p>
    <w:p w:rsidR="00C7494E" w:rsidRDefault="00C7494E" w:rsidP="00C7494E">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C7494E" w:rsidRPr="002E571A" w:rsidRDefault="00C7494E" w:rsidP="00C7494E">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C7494E" w:rsidRPr="002E571A" w:rsidRDefault="00C7494E" w:rsidP="00C7494E">
      <w:pPr>
        <w:ind w:firstLine="708"/>
        <w:jc w:val="both"/>
        <w:rPr>
          <w:szCs w:val="22"/>
        </w:rPr>
      </w:pPr>
      <w:r w:rsidRPr="002E571A">
        <w:rPr>
          <w:szCs w:val="22"/>
        </w:rPr>
        <w:t>Жалоба в письменном виде направляется в Тендерный комитет Общества по адресу</w:t>
      </w:r>
      <w:r>
        <w:rPr>
          <w:szCs w:val="22"/>
        </w:rPr>
        <w:t>:</w:t>
      </w:r>
      <w:r w:rsidRPr="002E571A">
        <w:rPr>
          <w:szCs w:val="22"/>
        </w:rPr>
        <w:t xml:space="preserve"> </w:t>
      </w:r>
      <w:r w:rsidRPr="003C412D">
        <w:rPr>
          <w:rFonts w:cs="Arial"/>
          <w:szCs w:val="22"/>
        </w:rPr>
        <w:t>1500</w:t>
      </w:r>
      <w:r>
        <w:rPr>
          <w:rFonts w:cs="Arial"/>
          <w:szCs w:val="22"/>
        </w:rPr>
        <w:t>23</w:t>
      </w:r>
      <w:r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sidR="00295F56">
        <w:rPr>
          <w:szCs w:val="22"/>
        </w:rPr>
        <w:t>П</w:t>
      </w:r>
      <w:r>
        <w:rPr>
          <w:szCs w:val="22"/>
        </w:rPr>
        <w:t>АО «Славнефть-ЯНОС»</w:t>
      </w:r>
      <w:r w:rsidRPr="002E571A">
        <w:rPr>
          <w:szCs w:val="22"/>
        </w:rPr>
        <w:t xml:space="preserve">, обжалуемые действия (бездействие) </w:t>
      </w:r>
      <w:r w:rsidR="00295F56">
        <w:rPr>
          <w:szCs w:val="22"/>
        </w:rPr>
        <w:t>П</w:t>
      </w:r>
      <w:r>
        <w:rPr>
          <w:szCs w:val="22"/>
        </w:rPr>
        <w:t>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C7494E" w:rsidRPr="002E571A" w:rsidRDefault="00C7494E" w:rsidP="00C7494E">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C7494E" w:rsidRPr="001D0E4A" w:rsidRDefault="00C7494E" w:rsidP="00C7494E">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sidR="00295F56">
        <w:rPr>
          <w:rFonts w:cs="Arial"/>
          <w:szCs w:val="22"/>
        </w:rPr>
        <w:t>П</w:t>
      </w:r>
      <w:r>
        <w:rPr>
          <w:rFonts w:cs="Arial"/>
          <w:szCs w:val="22"/>
        </w:rPr>
        <w:t>АО «Славнефть-ЯНОС»</w:t>
      </w:r>
      <w:r w:rsidRPr="002E571A">
        <w:rPr>
          <w:rFonts w:cs="Arial"/>
          <w:szCs w:val="22"/>
        </w:rPr>
        <w:t xml:space="preserve"> организована круглосуточная «Горячая </w:t>
      </w:r>
      <w:r w:rsidRPr="002E571A">
        <w:rPr>
          <w:rFonts w:cs="Arial"/>
          <w:szCs w:val="22"/>
        </w:rPr>
        <w:lastRenderedPageBreak/>
        <w:t xml:space="preserve">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9145FA">
        <w:t xml:space="preserve">делать </w:t>
      </w:r>
      <w:r w:rsidR="00E85DE8" w:rsidRPr="00631231">
        <w:t>оферты №</w:t>
      </w:r>
      <w:r w:rsidR="009145FA" w:rsidRPr="00631231">
        <w:t>1</w:t>
      </w:r>
      <w:r w:rsidR="00631231" w:rsidRPr="00631231">
        <w:t>41</w:t>
      </w:r>
      <w:r w:rsidR="00E85DE8" w:rsidRPr="00631231">
        <w:t>-КР</w:t>
      </w:r>
      <w:r w:rsidR="00E85DE8" w:rsidRPr="009145FA">
        <w:t>-</w:t>
      </w:r>
      <w:r w:rsidR="00E85DE8" w:rsidRPr="006600DB">
        <w:t>201</w:t>
      </w:r>
      <w:r w:rsidR="00D94D6B" w:rsidRPr="006600DB">
        <w:t>9</w:t>
      </w:r>
      <w:r w:rsidRPr="006600DB">
        <w:t xml:space="preserve"> от</w:t>
      </w:r>
      <w:r w:rsidRPr="00B445D7">
        <w:t xml:space="preserve"> </w:t>
      </w:r>
      <w:r w:rsidR="00F15339">
        <w:t>«02» апреля 2019г.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F5C82" w:rsidRPr="00B25A57" w:rsidRDefault="00DF5C82" w:rsidP="00DF5C82">
      <w:pPr>
        <w:spacing w:before="0"/>
      </w:pPr>
      <w:r>
        <w:t>4</w:t>
      </w:r>
      <w:r w:rsidRPr="00B25A57">
        <w:t>. Форма «</w:t>
      </w:r>
      <w:r w:rsidRPr="008B32AB">
        <w:rPr>
          <w:rFonts w:cs="Arial"/>
          <w:szCs w:val="22"/>
        </w:rPr>
        <w:t xml:space="preserve">Безотзывная оферта для </w:t>
      </w:r>
      <w:r>
        <w:rPr>
          <w:rFonts w:cs="Arial"/>
          <w:szCs w:val="22"/>
        </w:rPr>
        <w:t>технической</w:t>
      </w:r>
      <w:r w:rsidRPr="008B32AB">
        <w:rPr>
          <w:rFonts w:cs="Arial"/>
          <w:szCs w:val="22"/>
        </w:rPr>
        <w:t xml:space="preserve"> части предложения</w:t>
      </w:r>
      <w:r w:rsidRPr="00B25A57">
        <w:t>» в 1 экз.</w:t>
      </w:r>
    </w:p>
    <w:p w:rsidR="00C6759D" w:rsidRPr="00B25A57" w:rsidRDefault="00C6759D" w:rsidP="00C6759D">
      <w:pPr>
        <w:spacing w:before="0"/>
      </w:pPr>
      <w:r w:rsidRPr="00B25A57">
        <w:t>5. Форма «</w:t>
      </w:r>
      <w:r w:rsidRPr="008B32AB">
        <w:rPr>
          <w:rFonts w:cs="Arial"/>
          <w:szCs w:val="22"/>
        </w:rPr>
        <w:t xml:space="preserve">Безотзывная оферта для </w:t>
      </w:r>
      <w:r>
        <w:rPr>
          <w:rFonts w:cs="Arial"/>
          <w:szCs w:val="22"/>
        </w:rPr>
        <w:t>коммерческой</w:t>
      </w:r>
      <w:r w:rsidRPr="008B32AB">
        <w:rPr>
          <w:rFonts w:cs="Arial"/>
          <w:szCs w:val="22"/>
        </w:rPr>
        <w:t xml:space="preserve"> части предложения</w:t>
      </w:r>
      <w:r w:rsidRPr="00B25A57">
        <w:t>» в 1 экз.</w:t>
      </w:r>
    </w:p>
    <w:p w:rsidR="00C6759D" w:rsidRPr="00B25A57" w:rsidRDefault="00C6759D" w:rsidP="00C6759D">
      <w:pPr>
        <w:spacing w:before="0"/>
      </w:pPr>
      <w:r w:rsidRPr="00B25A57">
        <w:t>6.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w:t>
      </w:r>
      <w:r w:rsidR="003A632B" w:rsidRPr="00DF1670">
        <w:rPr>
          <w:rFonts w:cs="Arial"/>
          <w:szCs w:val="22"/>
        </w:rPr>
        <w:t xml:space="preserve">за </w:t>
      </w:r>
      <w:r w:rsidR="00550706" w:rsidRPr="00DF1670">
        <w:rPr>
          <w:rFonts w:cs="Arial"/>
          <w:szCs w:val="22"/>
        </w:rPr>
        <w:t>201</w:t>
      </w:r>
      <w:r w:rsidR="005D19ED" w:rsidRPr="00DF1670">
        <w:rPr>
          <w:rFonts w:cs="Arial"/>
          <w:szCs w:val="22"/>
        </w:rPr>
        <w:t>6-2018</w:t>
      </w:r>
      <w:r w:rsidR="00550706" w:rsidRPr="00DF1670">
        <w:rPr>
          <w:rFonts w:cs="Arial"/>
          <w:szCs w:val="22"/>
        </w:rPr>
        <w:t xml:space="preserve"> г.г.</w:t>
      </w:r>
      <w:r w:rsidR="00B25A57" w:rsidRPr="00DF1670">
        <w:t>»</w:t>
      </w:r>
      <w:r w:rsidRPr="00DF1670">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w:t>
      </w:r>
      <w:r w:rsidR="00DA499C">
        <w:rPr>
          <w:rFonts w:cs="Arial"/>
          <w:szCs w:val="22"/>
        </w:rPr>
        <w:t xml:space="preserve"> </w:t>
      </w:r>
      <w:r w:rsidR="00621038">
        <w:rPr>
          <w:rFonts w:cs="Arial"/>
          <w:szCs w:val="22"/>
        </w:rPr>
        <w:t>Уржумов</w:t>
      </w:r>
      <w:bookmarkStart w:id="0" w:name="_GoBack"/>
      <w:bookmarkEnd w:id="0"/>
    </w:p>
    <w:sectPr w:rsidR="00EF1336" w:rsidSect="00F15339">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3CFC" w:rsidRDefault="00593CFC" w:rsidP="00FB07D9">
      <w:pPr>
        <w:spacing w:before="0"/>
      </w:pPr>
      <w:r>
        <w:separator/>
      </w:r>
    </w:p>
  </w:endnote>
  <w:endnote w:type="continuationSeparator" w:id="0">
    <w:p w:rsidR="00593CFC" w:rsidRDefault="00593CFC"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3CFC" w:rsidRDefault="00593CFC" w:rsidP="00FB07D9">
      <w:pPr>
        <w:spacing w:before="0"/>
      </w:pPr>
      <w:r>
        <w:separator/>
      </w:r>
    </w:p>
  </w:footnote>
  <w:footnote w:type="continuationSeparator" w:id="0">
    <w:p w:rsidR="00593CFC" w:rsidRDefault="00593CFC"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17640193"/>
    <w:multiLevelType w:val="hybridMultilevel"/>
    <w:tmpl w:val="868C1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662A206D"/>
    <w:multiLevelType w:val="hybridMultilevel"/>
    <w:tmpl w:val="6F907750"/>
    <w:lvl w:ilvl="0" w:tplc="A1DCFA86">
      <w:start w:val="1"/>
      <w:numFmt w:val="bullet"/>
      <w:lvlText w:val=""/>
      <w:lvlJc w:val="left"/>
      <w:pPr>
        <w:ind w:left="3054"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6"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2"/>
  </w:num>
  <w:num w:numId="2">
    <w:abstractNumId w:val="14"/>
  </w:num>
  <w:num w:numId="3">
    <w:abstractNumId w:val="0"/>
  </w:num>
  <w:num w:numId="4">
    <w:abstractNumId w:val="2"/>
  </w:num>
  <w:num w:numId="5">
    <w:abstractNumId w:val="10"/>
  </w:num>
  <w:num w:numId="6">
    <w:abstractNumId w:val="11"/>
  </w:num>
  <w:num w:numId="7">
    <w:abstractNumId w:val="13"/>
  </w:num>
  <w:num w:numId="8">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59"/>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4198"/>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1E0F"/>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3A4"/>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B78"/>
    <w:rsid w:val="00067E39"/>
    <w:rsid w:val="00067FE0"/>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75"/>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152"/>
    <w:rsid w:val="000B75ED"/>
    <w:rsid w:val="000C012B"/>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2E0A"/>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4B30"/>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708"/>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914"/>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B48"/>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04F"/>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A"/>
    <w:rsid w:val="00172BAF"/>
    <w:rsid w:val="00172D3E"/>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6F06"/>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719"/>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69F7"/>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2EF0"/>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95"/>
    <w:rsid w:val="001D14E0"/>
    <w:rsid w:val="001D1684"/>
    <w:rsid w:val="001D1ADE"/>
    <w:rsid w:val="001D1ED8"/>
    <w:rsid w:val="001D2186"/>
    <w:rsid w:val="001D21A8"/>
    <w:rsid w:val="001D321D"/>
    <w:rsid w:val="001D3449"/>
    <w:rsid w:val="001D381B"/>
    <w:rsid w:val="001D38BE"/>
    <w:rsid w:val="001D39A5"/>
    <w:rsid w:val="001D39B6"/>
    <w:rsid w:val="001D3BEE"/>
    <w:rsid w:val="001D3DCA"/>
    <w:rsid w:val="001D3FD5"/>
    <w:rsid w:val="001D4120"/>
    <w:rsid w:val="001D44F8"/>
    <w:rsid w:val="001D4CBD"/>
    <w:rsid w:val="001D5085"/>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0DF"/>
    <w:rsid w:val="002051FE"/>
    <w:rsid w:val="002058B1"/>
    <w:rsid w:val="002058F9"/>
    <w:rsid w:val="00205938"/>
    <w:rsid w:val="00205D59"/>
    <w:rsid w:val="00206403"/>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CD6"/>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2D07"/>
    <w:rsid w:val="002630CA"/>
    <w:rsid w:val="002634C7"/>
    <w:rsid w:val="00263787"/>
    <w:rsid w:val="00263A6E"/>
    <w:rsid w:val="002644BF"/>
    <w:rsid w:val="002647F8"/>
    <w:rsid w:val="00264BC8"/>
    <w:rsid w:val="0026550B"/>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558"/>
    <w:rsid w:val="00273A28"/>
    <w:rsid w:val="002741DF"/>
    <w:rsid w:val="0027438C"/>
    <w:rsid w:val="00274626"/>
    <w:rsid w:val="00274FCF"/>
    <w:rsid w:val="002750AA"/>
    <w:rsid w:val="00275941"/>
    <w:rsid w:val="00275DAB"/>
    <w:rsid w:val="00275E2D"/>
    <w:rsid w:val="0027701D"/>
    <w:rsid w:val="00277023"/>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8E3"/>
    <w:rsid w:val="00284061"/>
    <w:rsid w:val="00284344"/>
    <w:rsid w:val="0028449A"/>
    <w:rsid w:val="002851CF"/>
    <w:rsid w:val="00285CFA"/>
    <w:rsid w:val="00285D7F"/>
    <w:rsid w:val="0028651F"/>
    <w:rsid w:val="00286895"/>
    <w:rsid w:val="002868EE"/>
    <w:rsid w:val="00286B14"/>
    <w:rsid w:val="00286E41"/>
    <w:rsid w:val="00286F8C"/>
    <w:rsid w:val="00286FC1"/>
    <w:rsid w:val="00287449"/>
    <w:rsid w:val="00287656"/>
    <w:rsid w:val="00287739"/>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91C"/>
    <w:rsid w:val="00294BD5"/>
    <w:rsid w:val="00294F59"/>
    <w:rsid w:val="0029561D"/>
    <w:rsid w:val="00295AE8"/>
    <w:rsid w:val="00295D15"/>
    <w:rsid w:val="00295F56"/>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78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5D7A"/>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8"/>
    <w:rsid w:val="002D3FB9"/>
    <w:rsid w:val="002D433A"/>
    <w:rsid w:val="002D4682"/>
    <w:rsid w:val="002D4684"/>
    <w:rsid w:val="002D59C0"/>
    <w:rsid w:val="002D6028"/>
    <w:rsid w:val="002D6106"/>
    <w:rsid w:val="002D6F51"/>
    <w:rsid w:val="002D7155"/>
    <w:rsid w:val="002D7A8D"/>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2C6"/>
    <w:rsid w:val="002F43F2"/>
    <w:rsid w:val="002F46E7"/>
    <w:rsid w:val="002F510B"/>
    <w:rsid w:val="002F54F9"/>
    <w:rsid w:val="002F6319"/>
    <w:rsid w:val="002F64EF"/>
    <w:rsid w:val="002F6549"/>
    <w:rsid w:val="002F6B3A"/>
    <w:rsid w:val="002F6CAB"/>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3B5"/>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6E0F"/>
    <w:rsid w:val="00337163"/>
    <w:rsid w:val="003373AE"/>
    <w:rsid w:val="0033771A"/>
    <w:rsid w:val="00337891"/>
    <w:rsid w:val="003403DC"/>
    <w:rsid w:val="00340464"/>
    <w:rsid w:val="00340A82"/>
    <w:rsid w:val="00340FEB"/>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AD1"/>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399"/>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C85"/>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D28"/>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20F"/>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8FE"/>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B7AA7"/>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2C"/>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1F4A"/>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377"/>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180"/>
    <w:rsid w:val="00410385"/>
    <w:rsid w:val="004106EF"/>
    <w:rsid w:val="00410CE7"/>
    <w:rsid w:val="00410CFD"/>
    <w:rsid w:val="004110A7"/>
    <w:rsid w:val="00411535"/>
    <w:rsid w:val="004115C4"/>
    <w:rsid w:val="0041177D"/>
    <w:rsid w:val="0041269F"/>
    <w:rsid w:val="004126C9"/>
    <w:rsid w:val="00412AD8"/>
    <w:rsid w:val="00412E5E"/>
    <w:rsid w:val="0041306B"/>
    <w:rsid w:val="00413250"/>
    <w:rsid w:val="0041375C"/>
    <w:rsid w:val="00413BD7"/>
    <w:rsid w:val="00414307"/>
    <w:rsid w:val="00414829"/>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2AB9"/>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A92"/>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444"/>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D1C"/>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4D4C"/>
    <w:rsid w:val="004E534A"/>
    <w:rsid w:val="004E55D4"/>
    <w:rsid w:val="004E5B4F"/>
    <w:rsid w:val="004E5CA9"/>
    <w:rsid w:val="004E5D81"/>
    <w:rsid w:val="004E61D1"/>
    <w:rsid w:val="004E6809"/>
    <w:rsid w:val="004E6BEC"/>
    <w:rsid w:val="004E7553"/>
    <w:rsid w:val="004F0326"/>
    <w:rsid w:val="004F0BD0"/>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767"/>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17"/>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078"/>
    <w:rsid w:val="00521308"/>
    <w:rsid w:val="0052131E"/>
    <w:rsid w:val="005213A3"/>
    <w:rsid w:val="005216F2"/>
    <w:rsid w:val="00521EB7"/>
    <w:rsid w:val="00522264"/>
    <w:rsid w:val="00522613"/>
    <w:rsid w:val="00522BA6"/>
    <w:rsid w:val="00523035"/>
    <w:rsid w:val="0052334F"/>
    <w:rsid w:val="005235B4"/>
    <w:rsid w:val="00523B6D"/>
    <w:rsid w:val="00523D80"/>
    <w:rsid w:val="0052449C"/>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27E8B"/>
    <w:rsid w:val="005303F6"/>
    <w:rsid w:val="0053043D"/>
    <w:rsid w:val="005305DF"/>
    <w:rsid w:val="005307C1"/>
    <w:rsid w:val="00530BAF"/>
    <w:rsid w:val="00530E1B"/>
    <w:rsid w:val="00531093"/>
    <w:rsid w:val="00531133"/>
    <w:rsid w:val="005312AB"/>
    <w:rsid w:val="005316D2"/>
    <w:rsid w:val="0053180C"/>
    <w:rsid w:val="00531C53"/>
    <w:rsid w:val="00532122"/>
    <w:rsid w:val="00532547"/>
    <w:rsid w:val="00532818"/>
    <w:rsid w:val="00532AE0"/>
    <w:rsid w:val="00532D51"/>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BE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950"/>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621"/>
    <w:rsid w:val="00572704"/>
    <w:rsid w:val="005727CC"/>
    <w:rsid w:val="005728AF"/>
    <w:rsid w:val="00572EBA"/>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3CFC"/>
    <w:rsid w:val="005940B6"/>
    <w:rsid w:val="00594614"/>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3F4C"/>
    <w:rsid w:val="005B4C2D"/>
    <w:rsid w:val="005B4D4C"/>
    <w:rsid w:val="005B4D94"/>
    <w:rsid w:val="005B4FE0"/>
    <w:rsid w:val="005B50E9"/>
    <w:rsid w:val="005B5C26"/>
    <w:rsid w:val="005B5CE6"/>
    <w:rsid w:val="005B6232"/>
    <w:rsid w:val="005B627F"/>
    <w:rsid w:val="005B6354"/>
    <w:rsid w:val="005B6479"/>
    <w:rsid w:val="005B655F"/>
    <w:rsid w:val="005B69DB"/>
    <w:rsid w:val="005B6A30"/>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9ED"/>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72A"/>
    <w:rsid w:val="005D795E"/>
    <w:rsid w:val="005D7E71"/>
    <w:rsid w:val="005E03DD"/>
    <w:rsid w:val="005E04E0"/>
    <w:rsid w:val="005E062E"/>
    <w:rsid w:val="005E095B"/>
    <w:rsid w:val="005E0BFE"/>
    <w:rsid w:val="005E1774"/>
    <w:rsid w:val="005E1B12"/>
    <w:rsid w:val="005E279F"/>
    <w:rsid w:val="005E28B1"/>
    <w:rsid w:val="005E299C"/>
    <w:rsid w:val="005E29F6"/>
    <w:rsid w:val="005E2DDE"/>
    <w:rsid w:val="005E3179"/>
    <w:rsid w:val="005E3182"/>
    <w:rsid w:val="005E3223"/>
    <w:rsid w:val="005E3786"/>
    <w:rsid w:val="005E386D"/>
    <w:rsid w:val="005E3CDE"/>
    <w:rsid w:val="005E47A0"/>
    <w:rsid w:val="005E49F7"/>
    <w:rsid w:val="005E4A05"/>
    <w:rsid w:val="005E4B98"/>
    <w:rsid w:val="005E4D7B"/>
    <w:rsid w:val="005E5173"/>
    <w:rsid w:val="005E5548"/>
    <w:rsid w:val="005E5870"/>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3EF1"/>
    <w:rsid w:val="005F472F"/>
    <w:rsid w:val="005F4865"/>
    <w:rsid w:val="005F4ED2"/>
    <w:rsid w:val="005F5024"/>
    <w:rsid w:val="005F51E3"/>
    <w:rsid w:val="005F529D"/>
    <w:rsid w:val="005F5358"/>
    <w:rsid w:val="005F53C5"/>
    <w:rsid w:val="005F56FA"/>
    <w:rsid w:val="005F58AF"/>
    <w:rsid w:val="005F59A3"/>
    <w:rsid w:val="005F5B2B"/>
    <w:rsid w:val="005F6653"/>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14B"/>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D5A"/>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31"/>
    <w:rsid w:val="006312CB"/>
    <w:rsid w:val="006318AA"/>
    <w:rsid w:val="00631B29"/>
    <w:rsid w:val="006324CC"/>
    <w:rsid w:val="006327FF"/>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0DB"/>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05C"/>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AB1"/>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048"/>
    <w:rsid w:val="006C6297"/>
    <w:rsid w:val="006C64F3"/>
    <w:rsid w:val="006C6C05"/>
    <w:rsid w:val="006C6E4A"/>
    <w:rsid w:val="006C736C"/>
    <w:rsid w:val="006C7409"/>
    <w:rsid w:val="006C7864"/>
    <w:rsid w:val="006C7A9B"/>
    <w:rsid w:val="006C7DC6"/>
    <w:rsid w:val="006D0157"/>
    <w:rsid w:val="006D090E"/>
    <w:rsid w:val="006D0B21"/>
    <w:rsid w:val="006D0CEE"/>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25"/>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E2E"/>
    <w:rsid w:val="00700F91"/>
    <w:rsid w:val="00700FF0"/>
    <w:rsid w:val="0070139A"/>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0C5"/>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376F1"/>
    <w:rsid w:val="00740A8F"/>
    <w:rsid w:val="00740BA6"/>
    <w:rsid w:val="00740E74"/>
    <w:rsid w:val="00740FD5"/>
    <w:rsid w:val="0074135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129"/>
    <w:rsid w:val="0075244D"/>
    <w:rsid w:val="00752987"/>
    <w:rsid w:val="007529EA"/>
    <w:rsid w:val="007530BF"/>
    <w:rsid w:val="007532E0"/>
    <w:rsid w:val="0075448A"/>
    <w:rsid w:val="007546D2"/>
    <w:rsid w:val="00755B9B"/>
    <w:rsid w:val="00755D26"/>
    <w:rsid w:val="0075609A"/>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728"/>
    <w:rsid w:val="00763960"/>
    <w:rsid w:val="00763A2B"/>
    <w:rsid w:val="00763D44"/>
    <w:rsid w:val="00764501"/>
    <w:rsid w:val="007646EA"/>
    <w:rsid w:val="00764941"/>
    <w:rsid w:val="00764BEF"/>
    <w:rsid w:val="007652CB"/>
    <w:rsid w:val="007652FF"/>
    <w:rsid w:val="00765A80"/>
    <w:rsid w:val="00765CD1"/>
    <w:rsid w:val="00766278"/>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D50"/>
    <w:rsid w:val="007B2FCC"/>
    <w:rsid w:val="007B33AE"/>
    <w:rsid w:val="007B44CA"/>
    <w:rsid w:val="007B462B"/>
    <w:rsid w:val="007B48C1"/>
    <w:rsid w:val="007B4DDB"/>
    <w:rsid w:val="007B5255"/>
    <w:rsid w:val="007B56F2"/>
    <w:rsid w:val="007B5AF6"/>
    <w:rsid w:val="007B6100"/>
    <w:rsid w:val="007B6705"/>
    <w:rsid w:val="007B676C"/>
    <w:rsid w:val="007B6883"/>
    <w:rsid w:val="007B691E"/>
    <w:rsid w:val="007B692C"/>
    <w:rsid w:val="007B6D17"/>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0460"/>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A26"/>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7F1"/>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6F74"/>
    <w:rsid w:val="008074B3"/>
    <w:rsid w:val="0080758B"/>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6FA"/>
    <w:rsid w:val="00815CB1"/>
    <w:rsid w:val="0081704E"/>
    <w:rsid w:val="00817A4A"/>
    <w:rsid w:val="00820050"/>
    <w:rsid w:val="008200CA"/>
    <w:rsid w:val="0082034C"/>
    <w:rsid w:val="008204EC"/>
    <w:rsid w:val="00820D93"/>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6FA7"/>
    <w:rsid w:val="0085717F"/>
    <w:rsid w:val="008572F7"/>
    <w:rsid w:val="00857707"/>
    <w:rsid w:val="00857889"/>
    <w:rsid w:val="00857A40"/>
    <w:rsid w:val="00857AA2"/>
    <w:rsid w:val="00857C5D"/>
    <w:rsid w:val="00857CA7"/>
    <w:rsid w:val="00860692"/>
    <w:rsid w:val="00860C7A"/>
    <w:rsid w:val="0086120F"/>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5E2A"/>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06"/>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97FAD"/>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6D"/>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86E"/>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206"/>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5FA"/>
    <w:rsid w:val="00914A10"/>
    <w:rsid w:val="00914AFB"/>
    <w:rsid w:val="00915144"/>
    <w:rsid w:val="00915358"/>
    <w:rsid w:val="00915957"/>
    <w:rsid w:val="00915F66"/>
    <w:rsid w:val="009160C9"/>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955"/>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B5"/>
    <w:rsid w:val="009562E4"/>
    <w:rsid w:val="00956A98"/>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268"/>
    <w:rsid w:val="009735FB"/>
    <w:rsid w:val="009737CC"/>
    <w:rsid w:val="00973933"/>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556"/>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BD9"/>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3AD"/>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CF1"/>
    <w:rsid w:val="009C2D50"/>
    <w:rsid w:val="009C3016"/>
    <w:rsid w:val="009C32AF"/>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3BD"/>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4F0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0"/>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50"/>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506"/>
    <w:rsid w:val="00A45A91"/>
    <w:rsid w:val="00A45FEC"/>
    <w:rsid w:val="00A4656E"/>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47C3"/>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3F0B"/>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062"/>
    <w:rsid w:val="00A963A5"/>
    <w:rsid w:val="00A966E8"/>
    <w:rsid w:val="00A96750"/>
    <w:rsid w:val="00A96A0B"/>
    <w:rsid w:val="00A96BB8"/>
    <w:rsid w:val="00A96D0D"/>
    <w:rsid w:val="00A96E7C"/>
    <w:rsid w:val="00A9727D"/>
    <w:rsid w:val="00A97324"/>
    <w:rsid w:val="00A9785D"/>
    <w:rsid w:val="00A97BA1"/>
    <w:rsid w:val="00A97C3A"/>
    <w:rsid w:val="00A97CCD"/>
    <w:rsid w:val="00A97EC3"/>
    <w:rsid w:val="00AA00EC"/>
    <w:rsid w:val="00AA03D1"/>
    <w:rsid w:val="00AA078E"/>
    <w:rsid w:val="00AA09F0"/>
    <w:rsid w:val="00AA0B76"/>
    <w:rsid w:val="00AA0EEA"/>
    <w:rsid w:val="00AA174C"/>
    <w:rsid w:val="00AA1DD5"/>
    <w:rsid w:val="00AA21FD"/>
    <w:rsid w:val="00AA266C"/>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B2A"/>
    <w:rsid w:val="00AC6E26"/>
    <w:rsid w:val="00AC7021"/>
    <w:rsid w:val="00AD018F"/>
    <w:rsid w:val="00AD04B5"/>
    <w:rsid w:val="00AD0683"/>
    <w:rsid w:val="00AD09B2"/>
    <w:rsid w:val="00AD0B73"/>
    <w:rsid w:val="00AD0F79"/>
    <w:rsid w:val="00AD18D4"/>
    <w:rsid w:val="00AD1C38"/>
    <w:rsid w:val="00AD2233"/>
    <w:rsid w:val="00AD24D1"/>
    <w:rsid w:val="00AD2C20"/>
    <w:rsid w:val="00AD2CCE"/>
    <w:rsid w:val="00AD2FE1"/>
    <w:rsid w:val="00AD33F5"/>
    <w:rsid w:val="00AD3511"/>
    <w:rsid w:val="00AD371F"/>
    <w:rsid w:val="00AD4252"/>
    <w:rsid w:val="00AD465A"/>
    <w:rsid w:val="00AD4889"/>
    <w:rsid w:val="00AD4C4F"/>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97F"/>
    <w:rsid w:val="00AE29AB"/>
    <w:rsid w:val="00AE2AC0"/>
    <w:rsid w:val="00AE2CFE"/>
    <w:rsid w:val="00AE31FD"/>
    <w:rsid w:val="00AE32FD"/>
    <w:rsid w:val="00AE3BB2"/>
    <w:rsid w:val="00AE45D1"/>
    <w:rsid w:val="00AE4A7A"/>
    <w:rsid w:val="00AE4ACF"/>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07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EBC"/>
    <w:rsid w:val="00B10F37"/>
    <w:rsid w:val="00B10FF1"/>
    <w:rsid w:val="00B11694"/>
    <w:rsid w:val="00B11955"/>
    <w:rsid w:val="00B11BF9"/>
    <w:rsid w:val="00B125EC"/>
    <w:rsid w:val="00B12960"/>
    <w:rsid w:val="00B12E37"/>
    <w:rsid w:val="00B12F08"/>
    <w:rsid w:val="00B12FBA"/>
    <w:rsid w:val="00B13244"/>
    <w:rsid w:val="00B13392"/>
    <w:rsid w:val="00B1397C"/>
    <w:rsid w:val="00B14924"/>
    <w:rsid w:val="00B14BA1"/>
    <w:rsid w:val="00B1517C"/>
    <w:rsid w:val="00B15314"/>
    <w:rsid w:val="00B1563F"/>
    <w:rsid w:val="00B15D99"/>
    <w:rsid w:val="00B16300"/>
    <w:rsid w:val="00B16559"/>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2F8"/>
    <w:rsid w:val="00B319BB"/>
    <w:rsid w:val="00B31CB7"/>
    <w:rsid w:val="00B3220F"/>
    <w:rsid w:val="00B3224E"/>
    <w:rsid w:val="00B324A3"/>
    <w:rsid w:val="00B325D4"/>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47E"/>
    <w:rsid w:val="00B727D0"/>
    <w:rsid w:val="00B72A4B"/>
    <w:rsid w:val="00B72D1B"/>
    <w:rsid w:val="00B730E8"/>
    <w:rsid w:val="00B735DE"/>
    <w:rsid w:val="00B73990"/>
    <w:rsid w:val="00B73EAD"/>
    <w:rsid w:val="00B741B4"/>
    <w:rsid w:val="00B746E2"/>
    <w:rsid w:val="00B748A1"/>
    <w:rsid w:val="00B74A4F"/>
    <w:rsid w:val="00B75714"/>
    <w:rsid w:val="00B758D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176"/>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6AC1"/>
    <w:rsid w:val="00BB718D"/>
    <w:rsid w:val="00BB768C"/>
    <w:rsid w:val="00BB798B"/>
    <w:rsid w:val="00BB79B5"/>
    <w:rsid w:val="00BC006A"/>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C7EA4"/>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07D"/>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15B"/>
    <w:rsid w:val="00C34A47"/>
    <w:rsid w:val="00C34ACE"/>
    <w:rsid w:val="00C3560C"/>
    <w:rsid w:val="00C35839"/>
    <w:rsid w:val="00C35A72"/>
    <w:rsid w:val="00C35FAF"/>
    <w:rsid w:val="00C3613D"/>
    <w:rsid w:val="00C3625A"/>
    <w:rsid w:val="00C36A7A"/>
    <w:rsid w:val="00C36D0A"/>
    <w:rsid w:val="00C36F70"/>
    <w:rsid w:val="00C37085"/>
    <w:rsid w:val="00C37281"/>
    <w:rsid w:val="00C37C96"/>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85"/>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65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47B6"/>
    <w:rsid w:val="00C65104"/>
    <w:rsid w:val="00C658FB"/>
    <w:rsid w:val="00C65A83"/>
    <w:rsid w:val="00C65B06"/>
    <w:rsid w:val="00C65C80"/>
    <w:rsid w:val="00C65EE0"/>
    <w:rsid w:val="00C66473"/>
    <w:rsid w:val="00C6682E"/>
    <w:rsid w:val="00C668C8"/>
    <w:rsid w:val="00C66CFE"/>
    <w:rsid w:val="00C66E4C"/>
    <w:rsid w:val="00C67303"/>
    <w:rsid w:val="00C6744F"/>
    <w:rsid w:val="00C6759D"/>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94E"/>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30"/>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6F"/>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C4"/>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8F8"/>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AB8"/>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092"/>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009"/>
    <w:rsid w:val="00D62F84"/>
    <w:rsid w:val="00D63F06"/>
    <w:rsid w:val="00D63FCD"/>
    <w:rsid w:val="00D644C1"/>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D6B"/>
    <w:rsid w:val="00D94F06"/>
    <w:rsid w:val="00D953F3"/>
    <w:rsid w:val="00D9549D"/>
    <w:rsid w:val="00D95D0B"/>
    <w:rsid w:val="00D9667A"/>
    <w:rsid w:val="00D96799"/>
    <w:rsid w:val="00D96EB4"/>
    <w:rsid w:val="00D971AF"/>
    <w:rsid w:val="00D973A9"/>
    <w:rsid w:val="00D97544"/>
    <w:rsid w:val="00D97743"/>
    <w:rsid w:val="00D9786B"/>
    <w:rsid w:val="00D978F0"/>
    <w:rsid w:val="00D97E12"/>
    <w:rsid w:val="00DA0275"/>
    <w:rsid w:val="00DA0359"/>
    <w:rsid w:val="00DA08BA"/>
    <w:rsid w:val="00DA1CCC"/>
    <w:rsid w:val="00DA26B7"/>
    <w:rsid w:val="00DA27B7"/>
    <w:rsid w:val="00DA33A3"/>
    <w:rsid w:val="00DA33F8"/>
    <w:rsid w:val="00DA41EF"/>
    <w:rsid w:val="00DA43DA"/>
    <w:rsid w:val="00DA43F3"/>
    <w:rsid w:val="00DA4778"/>
    <w:rsid w:val="00DA4875"/>
    <w:rsid w:val="00DA499C"/>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B6F"/>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5D5"/>
    <w:rsid w:val="00DD79CB"/>
    <w:rsid w:val="00DD7A29"/>
    <w:rsid w:val="00DE0CBC"/>
    <w:rsid w:val="00DE119C"/>
    <w:rsid w:val="00DE1249"/>
    <w:rsid w:val="00DE1396"/>
    <w:rsid w:val="00DE22EF"/>
    <w:rsid w:val="00DE2632"/>
    <w:rsid w:val="00DE27CD"/>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670"/>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5C82"/>
    <w:rsid w:val="00DF5F41"/>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88C"/>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A62"/>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617"/>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48B"/>
    <w:rsid w:val="00EA55C1"/>
    <w:rsid w:val="00EA588D"/>
    <w:rsid w:val="00EA58DE"/>
    <w:rsid w:val="00EA5E33"/>
    <w:rsid w:val="00EA6237"/>
    <w:rsid w:val="00EA62DA"/>
    <w:rsid w:val="00EA6556"/>
    <w:rsid w:val="00EA663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62C5"/>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2F77"/>
    <w:rsid w:val="00EE308F"/>
    <w:rsid w:val="00EE381C"/>
    <w:rsid w:val="00EE3CA2"/>
    <w:rsid w:val="00EE4530"/>
    <w:rsid w:val="00EE4641"/>
    <w:rsid w:val="00EE491F"/>
    <w:rsid w:val="00EE49F0"/>
    <w:rsid w:val="00EE50BD"/>
    <w:rsid w:val="00EE5145"/>
    <w:rsid w:val="00EE51DA"/>
    <w:rsid w:val="00EE59CA"/>
    <w:rsid w:val="00EE5BF9"/>
    <w:rsid w:val="00EE5F2D"/>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339"/>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199B"/>
    <w:rsid w:val="00F3227E"/>
    <w:rsid w:val="00F3266C"/>
    <w:rsid w:val="00F329BC"/>
    <w:rsid w:val="00F32A48"/>
    <w:rsid w:val="00F32C57"/>
    <w:rsid w:val="00F32D2D"/>
    <w:rsid w:val="00F33A94"/>
    <w:rsid w:val="00F33B97"/>
    <w:rsid w:val="00F342F5"/>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0BB9"/>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3D"/>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1F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C08"/>
    <w:rsid w:val="00FF0D2B"/>
    <w:rsid w:val="00FF1401"/>
    <w:rsid w:val="00FF22E9"/>
    <w:rsid w:val="00FF2581"/>
    <w:rsid w:val="00FF2A2B"/>
    <w:rsid w:val="00FF305E"/>
    <w:rsid w:val="00FF3102"/>
    <w:rsid w:val="00FF31C4"/>
    <w:rsid w:val="00FF3603"/>
    <w:rsid w:val="00FF3683"/>
    <w:rsid w:val="00FF3795"/>
    <w:rsid w:val="00FF3C32"/>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DBE63"/>
  <w15:docId w15:val="{F65958EA-8506-45BA-B3B1-D6A6A01A2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132662">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irillovaNV@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4812</TotalTime>
  <Pages>6</Pages>
  <Words>2854</Words>
  <Characters>16269</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867</cp:revision>
  <cp:lastPrinted>2019-04-02T13:20:00Z</cp:lastPrinted>
  <dcterms:created xsi:type="dcterms:W3CDTF">2016-09-08T12:35:00Z</dcterms:created>
  <dcterms:modified xsi:type="dcterms:W3CDTF">2019-04-02T13:20:00Z</dcterms:modified>
</cp:coreProperties>
</file>